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37BE76AA" w:rsidR="00733A11" w:rsidRPr="007F3E5F" w:rsidRDefault="00733A11" w:rsidP="00DC5013">
      <w:pPr>
        <w:jc w:val="center"/>
        <w:rPr>
          <w:rFonts w:asciiTheme="minorHAnsi" w:hAnsiTheme="minorHAnsi" w:cstheme="minorHAnsi"/>
          <w:b/>
          <w:bCs/>
        </w:rPr>
      </w:pPr>
      <w:r w:rsidRPr="007F3E5F">
        <w:rPr>
          <w:rFonts w:ascii="Calibri" w:hAnsi="Calibri" w:cs="Calibri"/>
          <w:b/>
          <w:bCs/>
        </w:rPr>
        <w:t xml:space="preserve">PREGÃO ELETRÔNICO </w:t>
      </w:r>
      <w:r w:rsidRPr="007F3E5F">
        <w:rPr>
          <w:rFonts w:asciiTheme="minorHAnsi" w:hAnsiTheme="minorHAnsi" w:cstheme="minorHAnsi"/>
          <w:b/>
          <w:bCs/>
        </w:rPr>
        <w:t xml:space="preserve">EDITAL Nº </w:t>
      </w:r>
      <w:r w:rsidR="008734BC" w:rsidRPr="007F3E5F">
        <w:rPr>
          <w:rFonts w:asciiTheme="minorHAnsi" w:hAnsiTheme="minorHAnsi" w:cstheme="minorHAnsi"/>
          <w:b/>
          <w:bCs/>
        </w:rPr>
        <w:t>0666</w:t>
      </w:r>
      <w:r w:rsidR="00DB64CE" w:rsidRPr="007F3E5F">
        <w:rPr>
          <w:rFonts w:asciiTheme="minorHAnsi" w:hAnsiTheme="minorHAnsi" w:cstheme="minorHAnsi"/>
          <w:b/>
        </w:rPr>
        <w:t>/</w:t>
      </w:r>
      <w:r w:rsidR="00170C9D" w:rsidRPr="007F3E5F">
        <w:rPr>
          <w:rFonts w:asciiTheme="minorHAnsi" w:hAnsiTheme="minorHAnsi" w:cstheme="minorHAnsi"/>
          <w:b/>
        </w:rPr>
        <w:t>2024</w:t>
      </w:r>
    </w:p>
    <w:p w14:paraId="0F1DE896" w14:textId="77777777" w:rsidR="00972B5B" w:rsidRPr="007F3E5F" w:rsidRDefault="00972B5B">
      <w:pPr>
        <w:jc w:val="center"/>
        <w:rPr>
          <w:rFonts w:ascii="Calibri" w:hAnsi="Calibri" w:cs="Calibri"/>
          <w:b/>
          <w:bCs/>
        </w:rPr>
      </w:pPr>
    </w:p>
    <w:p w14:paraId="7DDCAE09" w14:textId="1C9AB972" w:rsidR="00FE4B45" w:rsidRPr="007F3E5F" w:rsidRDefault="00733A11" w:rsidP="00FE4B45">
      <w:pPr>
        <w:tabs>
          <w:tab w:val="left" w:pos="2552"/>
        </w:tabs>
        <w:jc w:val="both"/>
        <w:rPr>
          <w:rFonts w:ascii="Calibri" w:hAnsi="Calibri" w:cs="Calibri"/>
        </w:rPr>
      </w:pPr>
      <w:r w:rsidRPr="007F3E5F">
        <w:rPr>
          <w:rFonts w:ascii="Calibri" w:hAnsi="Calibri" w:cs="Calibri"/>
        </w:rPr>
        <w:t xml:space="preserve">A </w:t>
      </w:r>
      <w:r w:rsidR="00936C00" w:rsidRPr="007F3E5F">
        <w:rPr>
          <w:rFonts w:ascii="Calibri" w:hAnsi="Calibri" w:cs="Calibri"/>
          <w:b/>
        </w:rPr>
        <w:t>FUNDAÇÃO UNIVERSIDADE DO ESTADO</w:t>
      </w:r>
      <w:r w:rsidR="003C57D8" w:rsidRPr="007F3E5F">
        <w:rPr>
          <w:rFonts w:ascii="Calibri" w:hAnsi="Calibri" w:cs="Calibri"/>
          <w:b/>
        </w:rPr>
        <w:t xml:space="preserve"> </w:t>
      </w:r>
      <w:r w:rsidR="00936C00" w:rsidRPr="007F3E5F">
        <w:rPr>
          <w:rFonts w:ascii="Calibri" w:hAnsi="Calibri" w:cs="Calibri"/>
          <w:b/>
        </w:rPr>
        <w:t>DE SANTA CATARINA</w:t>
      </w:r>
      <w:r w:rsidR="00936C00" w:rsidRPr="007F3E5F">
        <w:rPr>
          <w:rFonts w:ascii="Calibri" w:hAnsi="Calibri" w:cs="Calibri"/>
        </w:rPr>
        <w:t xml:space="preserve">, </w:t>
      </w:r>
      <w:r w:rsidR="00AB23E9" w:rsidRPr="007F3E5F">
        <w:rPr>
          <w:rFonts w:ascii="Calibri" w:hAnsi="Calibri" w:cs="Calibri"/>
        </w:rPr>
        <w:t xml:space="preserve">com sede na Av. Madre </w:t>
      </w:r>
      <w:proofErr w:type="spellStart"/>
      <w:r w:rsidR="00AB23E9" w:rsidRPr="007F3E5F">
        <w:rPr>
          <w:rFonts w:ascii="Calibri" w:hAnsi="Calibri" w:cs="Calibri"/>
        </w:rPr>
        <w:t>Benvenuta</w:t>
      </w:r>
      <w:proofErr w:type="spellEnd"/>
      <w:r w:rsidR="00AB23E9" w:rsidRPr="007F3E5F">
        <w:rPr>
          <w:rFonts w:ascii="Calibri" w:hAnsi="Calibri" w:cs="Calibri"/>
        </w:rPr>
        <w:t xml:space="preserve">, nº 2007, </w:t>
      </w:r>
      <w:proofErr w:type="spellStart"/>
      <w:r w:rsidR="00AB23E9" w:rsidRPr="007F3E5F">
        <w:rPr>
          <w:rFonts w:ascii="Calibri" w:hAnsi="Calibri" w:cs="Calibri"/>
        </w:rPr>
        <w:t>Itacorubi</w:t>
      </w:r>
      <w:proofErr w:type="spellEnd"/>
      <w:r w:rsidR="00AB23E9" w:rsidRPr="007F3E5F">
        <w:rPr>
          <w:rFonts w:ascii="Calibri" w:hAnsi="Calibri" w:cs="Calibri"/>
        </w:rPr>
        <w:t>, Florianópolis/SC, inscrita</w:t>
      </w:r>
      <w:r w:rsidR="00AB23E9" w:rsidRPr="007F3E5F">
        <w:t xml:space="preserve"> </w:t>
      </w:r>
      <w:r w:rsidR="00AB23E9" w:rsidRPr="007F3E5F">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734BC" w:rsidRPr="007F3E5F">
            <w:rPr>
              <w:rFonts w:asciiTheme="minorHAnsi" w:hAnsiTheme="minorHAnsi" w:cstheme="minorHAnsi"/>
            </w:rPr>
            <w:t>da Coordenadoria de Licitações e Compras da Reitoria</w:t>
          </w:r>
        </w:sdtContent>
      </w:sdt>
      <w:r w:rsidR="00AB23E9" w:rsidRPr="007F3E5F">
        <w:rPr>
          <w:rFonts w:ascii="Calibri" w:hAnsi="Calibri" w:cs="Calibri"/>
        </w:rPr>
        <w:t xml:space="preserve">, </w:t>
      </w:r>
      <w:r w:rsidRPr="007F3E5F">
        <w:rPr>
          <w:rFonts w:ascii="Calibri" w:hAnsi="Calibri" w:cs="Calibri"/>
        </w:rPr>
        <w:t xml:space="preserve">torna público que fará realizar licitação na modalidade </w:t>
      </w:r>
      <w:r w:rsidR="00AB23E9" w:rsidRPr="007F3E5F">
        <w:rPr>
          <w:rFonts w:ascii="Calibri" w:hAnsi="Calibri" w:cs="Calibri"/>
        </w:rPr>
        <w:t>P</w:t>
      </w:r>
      <w:r w:rsidRPr="007F3E5F">
        <w:rPr>
          <w:rFonts w:ascii="Calibri" w:hAnsi="Calibri" w:cs="Calibri"/>
        </w:rPr>
        <w:t xml:space="preserve">regão </w:t>
      </w:r>
      <w:r w:rsidR="00AB23E9" w:rsidRPr="007F3E5F">
        <w:rPr>
          <w:rFonts w:ascii="Calibri" w:hAnsi="Calibri" w:cs="Calibri"/>
        </w:rPr>
        <w:t>E</w:t>
      </w:r>
      <w:r w:rsidRPr="007F3E5F">
        <w:rPr>
          <w:rFonts w:ascii="Calibri" w:hAnsi="Calibri" w:cs="Calibri"/>
        </w:rPr>
        <w:t>letrônico</w:t>
      </w:r>
      <w:r w:rsidR="00CB6577" w:rsidRPr="007F3E5F">
        <w:rPr>
          <w:rFonts w:ascii="Calibri" w:hAnsi="Calibri" w:cs="Calibri"/>
        </w:rPr>
        <w:t xml:space="preserve"> com o modo de disputa</w:t>
      </w:r>
      <w:r w:rsidR="00CB6577" w:rsidRPr="007F3E5F">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734BC" w:rsidRPr="007F3E5F">
            <w:rPr>
              <w:rFonts w:asciiTheme="minorHAnsi" w:hAnsiTheme="minorHAnsi" w:cstheme="minorHAnsi"/>
            </w:rPr>
            <w:t>Aberto</w:t>
          </w:r>
        </w:sdtContent>
      </w:sdt>
      <w:r w:rsidR="00CB6577" w:rsidRPr="007F3E5F">
        <w:rPr>
          <w:rFonts w:ascii="Calibri" w:hAnsi="Calibri" w:cs="Calibri"/>
        </w:rPr>
        <w:t xml:space="preserve"> e </w:t>
      </w:r>
      <w:r w:rsidR="007D78C9" w:rsidRPr="007F3E5F">
        <w:rPr>
          <w:rFonts w:ascii="Calibri" w:hAnsi="Calibri" w:cs="Calibri"/>
        </w:rPr>
        <w:t xml:space="preserve">com critério de julgamento de </w:t>
      </w:r>
      <w:r w:rsidR="007D78C9" w:rsidRPr="007F3E5F">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734BC" w:rsidRPr="007F3E5F">
            <w:rPr>
              <w:rFonts w:asciiTheme="minorHAnsi" w:hAnsiTheme="minorHAnsi" w:cstheme="minorHAnsi"/>
            </w:rPr>
            <w:t>por lote</w:t>
          </w:r>
        </w:sdtContent>
      </w:sdt>
      <w:r w:rsidR="007D78C9" w:rsidRPr="007F3E5F">
        <w:rPr>
          <w:rFonts w:asciiTheme="minorHAnsi" w:hAnsiTheme="minorHAnsi" w:cstheme="minorHAnsi"/>
        </w:rPr>
        <w:t xml:space="preserve">, </w:t>
      </w:r>
      <w:r w:rsidR="00661F91" w:rsidRPr="007F3E5F">
        <w:rPr>
          <w:rFonts w:asciiTheme="minorHAnsi" w:hAnsiTheme="minorHAnsi" w:cstheme="minorHAnsi"/>
        </w:rPr>
        <w:t>para</w:t>
      </w:r>
      <w:r w:rsidR="00661F91" w:rsidRPr="007F3E5F">
        <w:rPr>
          <w:rFonts w:ascii="Calibri" w:hAnsi="Calibri" w:cs="Calibri"/>
        </w:rPr>
        <w:t xml:space="preserve"> selecionar proposta objetivando o </w:t>
      </w:r>
      <w:r w:rsidR="00661F91" w:rsidRPr="007F3E5F">
        <w:rPr>
          <w:rFonts w:ascii="Calibri" w:hAnsi="Calibri" w:cs="Calibri"/>
          <w:b/>
          <w:bCs/>
        </w:rPr>
        <w:t>REGISTRO DE PREÇOS</w:t>
      </w:r>
      <w:r w:rsidRPr="007F3E5F">
        <w:rPr>
          <w:rFonts w:ascii="Calibri" w:hAnsi="Calibri" w:cs="Calibri"/>
        </w:rPr>
        <w:t xml:space="preserve">, </w:t>
      </w:r>
      <w:r w:rsidR="00022519" w:rsidRPr="007F3E5F">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7F3E5F"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146C0688" w:rsidR="006F0DFF" w:rsidRPr="007F3E5F" w:rsidRDefault="006F0DFF" w:rsidP="006F0DFF">
      <w:pPr>
        <w:jc w:val="both"/>
        <w:rPr>
          <w:rFonts w:ascii="Calibri" w:hAnsi="Calibri" w:cs="Calibri"/>
          <w:b/>
          <w:bCs/>
        </w:rPr>
      </w:pPr>
      <w:r w:rsidRPr="007F3E5F">
        <w:rPr>
          <w:rFonts w:ascii="Calibri" w:hAnsi="Calibri" w:cs="Calibri"/>
          <w:b/>
          <w:bCs/>
        </w:rPr>
        <w:t>OBJETO:</w:t>
      </w:r>
      <w:r w:rsidRPr="007F3E5F">
        <w:rPr>
          <w:rFonts w:ascii="Calibri" w:hAnsi="Calibri" w:cs="Calibri"/>
        </w:rPr>
        <w:t xml:space="preserve"> </w:t>
      </w:r>
      <w:r w:rsidR="008734BC" w:rsidRPr="007F3E5F">
        <w:rPr>
          <w:rFonts w:ascii="Calibri" w:hAnsi="Calibri" w:cs="Calibri"/>
        </w:rPr>
        <w:t>Aquisição de ferramentas e materiais de construção para a UDESC,</w:t>
      </w:r>
      <w:r w:rsidRPr="007F3E5F">
        <w:rPr>
          <w:rFonts w:ascii="Calibri" w:hAnsi="Calibri" w:cs="Calibri"/>
        </w:rPr>
        <w:t xml:space="preserve"> conforme especificações constantes do </w:t>
      </w:r>
      <w:r w:rsidRPr="007F3E5F">
        <w:rPr>
          <w:rFonts w:ascii="Calibri" w:hAnsi="Calibri" w:cs="Calibri"/>
          <w:b/>
          <w:bCs/>
        </w:rPr>
        <w:t>Anexo I e II.</w:t>
      </w:r>
    </w:p>
    <w:p w14:paraId="1F42779F" w14:textId="77777777" w:rsidR="001C2FC0" w:rsidRPr="007F3E5F" w:rsidRDefault="001C2FC0">
      <w:pPr>
        <w:jc w:val="both"/>
        <w:rPr>
          <w:rFonts w:ascii="Calibri" w:hAnsi="Calibri" w:cs="Calibri"/>
        </w:rPr>
      </w:pPr>
    </w:p>
    <w:p w14:paraId="0E042269" w14:textId="6B41AA3B" w:rsidR="006F0DFF" w:rsidRPr="007F3E5F" w:rsidRDefault="006F0DFF" w:rsidP="006F0DFF">
      <w:pPr>
        <w:jc w:val="center"/>
        <w:rPr>
          <w:rFonts w:ascii="Calibri" w:hAnsi="Calibri"/>
          <w:b/>
        </w:rPr>
      </w:pPr>
      <w:r w:rsidRPr="007F3E5F">
        <w:rPr>
          <w:rFonts w:ascii="Calibri" w:hAnsi="Calibri"/>
          <w:b/>
        </w:rPr>
        <w:t>LOTES DO PROCESSO SÃO EXCLUSIVOS PARA MICROEMPRESAS E EMPRESAS DE PEQUENO PORTE</w:t>
      </w:r>
      <w:r w:rsidR="00A078E1" w:rsidRPr="007F3E5F">
        <w:rPr>
          <w:rFonts w:ascii="Calibri" w:hAnsi="Calibri"/>
          <w:b/>
        </w:rPr>
        <w:t xml:space="preserve">, EXCETO </w:t>
      </w:r>
      <w:r w:rsidR="004443E2" w:rsidRPr="007F3E5F">
        <w:rPr>
          <w:rFonts w:ascii="Calibri" w:hAnsi="Calibri"/>
          <w:b/>
        </w:rPr>
        <w:t xml:space="preserve">PARA O </w:t>
      </w:r>
      <w:r w:rsidR="00A078E1" w:rsidRPr="007F3E5F">
        <w:rPr>
          <w:rFonts w:ascii="Calibri" w:hAnsi="Calibri"/>
          <w:b/>
        </w:rPr>
        <w:t>LOTE 11.</w:t>
      </w:r>
    </w:p>
    <w:p w14:paraId="4C12F171" w14:textId="28B08095" w:rsidR="00AA13C7" w:rsidRPr="007F3E5F" w:rsidRDefault="00AA13C7">
      <w:pPr>
        <w:jc w:val="both"/>
        <w:rPr>
          <w:rFonts w:ascii="Calibri" w:hAnsi="Calibri" w:cs="Calibri"/>
          <w:b/>
          <w:bCs/>
        </w:rPr>
      </w:pPr>
    </w:p>
    <w:p w14:paraId="0DC54C14" w14:textId="77777777" w:rsidR="00733A11" w:rsidRPr="007F3E5F" w:rsidRDefault="00733A11">
      <w:pPr>
        <w:jc w:val="both"/>
        <w:rPr>
          <w:rFonts w:ascii="Calibri" w:hAnsi="Calibri" w:cs="Calibri"/>
          <w:b/>
          <w:bCs/>
        </w:rPr>
      </w:pPr>
      <w:r w:rsidRPr="007F3E5F">
        <w:rPr>
          <w:rFonts w:ascii="Calibri" w:hAnsi="Calibri" w:cs="Calibri"/>
          <w:b/>
          <w:bCs/>
        </w:rPr>
        <w:t>FORMALIZAÇÃO DE CONSULTAS:</w:t>
      </w:r>
    </w:p>
    <w:p w14:paraId="65044E71" w14:textId="77777777" w:rsidR="00733A11" w:rsidRPr="007F3E5F" w:rsidRDefault="00733A11">
      <w:pPr>
        <w:pStyle w:val="Contedodoquadro"/>
        <w:rPr>
          <w:rFonts w:asciiTheme="minorHAnsi" w:hAnsiTheme="minorHAnsi" w:cstheme="minorHAnsi"/>
          <w:b/>
          <w:bCs/>
        </w:rPr>
      </w:pPr>
      <w:r w:rsidRPr="007F3E5F">
        <w:rPr>
          <w:rFonts w:ascii="Calibri" w:hAnsi="Calibri" w:cs="Calibri"/>
          <w:b/>
        </w:rPr>
        <w:t>site:</w:t>
      </w:r>
      <w:r w:rsidRPr="007F3E5F">
        <w:rPr>
          <w:rFonts w:ascii="Calibri" w:hAnsi="Calibri" w:cs="Calibri"/>
          <w:bCs/>
        </w:rPr>
        <w:t xml:space="preserve"> </w:t>
      </w:r>
      <w:hyperlink r:id="rId8" w:history="1">
        <w:r w:rsidRPr="007F3E5F">
          <w:rPr>
            <w:rStyle w:val="Hyperlink"/>
            <w:rFonts w:asciiTheme="minorHAnsi" w:hAnsiTheme="minorHAnsi" w:cstheme="minorHAnsi"/>
          </w:rPr>
          <w:t>http://e-lic.sc.gov.br/</w:t>
        </w:r>
      </w:hyperlink>
    </w:p>
    <w:p w14:paraId="71422136" w14:textId="6220E8AB" w:rsidR="00733A11" w:rsidRPr="007F3E5F" w:rsidRDefault="00733A11">
      <w:pPr>
        <w:pStyle w:val="Contedodoquadro"/>
        <w:rPr>
          <w:rFonts w:asciiTheme="minorHAnsi" w:hAnsiTheme="minorHAnsi" w:cstheme="minorHAnsi"/>
          <w:szCs w:val="24"/>
        </w:rPr>
      </w:pPr>
      <w:r w:rsidRPr="007F3E5F">
        <w:rPr>
          <w:rFonts w:asciiTheme="minorHAnsi" w:hAnsiTheme="minorHAnsi" w:cstheme="minorHAnsi"/>
          <w:b/>
          <w:bCs/>
        </w:rPr>
        <w:t>e-mail:</w:t>
      </w:r>
      <w:r w:rsidRPr="007F3E5F">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8734BC" w:rsidRPr="007F3E5F">
            <w:rPr>
              <w:rFonts w:asciiTheme="minorHAnsi" w:hAnsiTheme="minorHAnsi" w:cstheme="minorHAnsi"/>
            </w:rPr>
            <w:t>licita@udesc.br</w:t>
          </w:r>
        </w:sdtContent>
      </w:sdt>
    </w:p>
    <w:p w14:paraId="1100FE7E" w14:textId="77777777" w:rsidR="00AB23E9" w:rsidRPr="007F3E5F"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7F3E5F">
        <w:rPr>
          <w:rFonts w:ascii="Calibri" w:hAnsi="Calibri" w:cs="Calibri"/>
          <w:b/>
        </w:rPr>
        <w:t>1 – DISPOSIÇÕES PRELIMINARES</w:t>
      </w:r>
    </w:p>
    <w:p w14:paraId="40C68C36" w14:textId="05A66D3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6-25T00:00:00Z">
            <w:dateFormat w:val="dd/MM/yyyy"/>
            <w:lid w:val="pt-BR"/>
            <w:storeMappedDataAs w:val="dateTime"/>
            <w:calendar w:val="gregorian"/>
          </w:date>
        </w:sdtPr>
        <w:sdtEndPr/>
        <w:sdtContent>
          <w:r w:rsidR="00622331">
            <w:rPr>
              <w:rFonts w:asciiTheme="minorHAnsi" w:hAnsiTheme="minorHAnsi" w:cstheme="minorHAnsi"/>
              <w:b/>
            </w:rPr>
            <w:t>25/06/2024</w:t>
          </w:r>
        </w:sdtContent>
      </w:sdt>
      <w:r w:rsidR="00DB64CE" w:rsidRPr="00DB64CE">
        <w:rPr>
          <w:rFonts w:asciiTheme="minorHAnsi" w:hAnsiTheme="minorHAnsi" w:cstheme="minorHAnsi"/>
          <w:b/>
        </w:rPr>
        <w:t>.</w:t>
      </w:r>
    </w:p>
    <w:p w14:paraId="1BFDC12C" w14:textId="002A53F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7-09T00:00:00Z">
            <w:dateFormat w:val="dd/MM/yyyy"/>
            <w:lid w:val="pt-BR"/>
            <w:storeMappedDataAs w:val="dateTime"/>
            <w:calendar w:val="gregorian"/>
          </w:date>
        </w:sdtPr>
        <w:sdtEndPr/>
        <w:sdtContent>
          <w:r w:rsidR="00622331">
            <w:rPr>
              <w:rFonts w:asciiTheme="minorHAnsi" w:hAnsiTheme="minorHAnsi" w:cstheme="minorHAnsi"/>
              <w:b/>
            </w:rPr>
            <w:t>09/07/2024</w:t>
          </w:r>
        </w:sdtContent>
      </w:sdt>
      <w:r w:rsidR="00DB64CE" w:rsidRPr="00DB64CE">
        <w:rPr>
          <w:rFonts w:asciiTheme="minorHAnsi" w:hAnsiTheme="minorHAnsi" w:cstheme="minorHAnsi"/>
          <w:b/>
        </w:rPr>
        <w:t>.</w:t>
      </w:r>
    </w:p>
    <w:p w14:paraId="70E86862" w14:textId="153D41C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7-09T00:00:00Z">
            <w:dateFormat w:val="dd/MM/yyyy"/>
            <w:lid w:val="pt-BR"/>
            <w:storeMappedDataAs w:val="dateTime"/>
            <w:calendar w:val="gregorian"/>
          </w:date>
        </w:sdtPr>
        <w:sdtEndPr/>
        <w:sdtContent>
          <w:r w:rsidR="00622331">
            <w:rPr>
              <w:rFonts w:asciiTheme="minorHAnsi" w:hAnsiTheme="minorHAnsi" w:cstheme="minorHAnsi"/>
              <w:b/>
            </w:rPr>
            <w:t>09/07/2024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7F3E5F"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 xml:space="preserve">O intervalo mínimo de diferença de percentuais entre </w:t>
      </w:r>
      <w:r w:rsidRPr="007F3E5F">
        <w:rPr>
          <w:rFonts w:ascii="Calibri" w:hAnsi="Calibri" w:cs="Calibri"/>
        </w:rPr>
        <w:t xml:space="preserve">os lances, que incidirá tanto em relação aos lances intermediários quanto em relação à proposta que cobrir a melhor oferta deverá ser de </w:t>
      </w:r>
      <w:r w:rsidR="00F020CC" w:rsidRPr="007F3E5F">
        <w:rPr>
          <w:rFonts w:ascii="Calibri" w:hAnsi="Calibri" w:cs="Calibri"/>
        </w:rPr>
        <w:t>1</w:t>
      </w:r>
      <w:r w:rsidRPr="007F3E5F">
        <w:rPr>
          <w:rFonts w:ascii="Calibri" w:hAnsi="Calibri" w:cs="Calibri"/>
        </w:rPr>
        <w:t>% sobre o valor unitário do item/lote em disputa.</w:t>
      </w:r>
    </w:p>
    <w:p w14:paraId="7A933E1E" w14:textId="63AC5C20" w:rsidR="00FE4B45" w:rsidRPr="007F3E5F" w:rsidRDefault="00FE4B45" w:rsidP="00FE4B45">
      <w:pPr>
        <w:tabs>
          <w:tab w:val="left" w:pos="2552"/>
        </w:tabs>
        <w:ind w:firstLine="142"/>
        <w:jc w:val="both"/>
        <w:rPr>
          <w:rFonts w:ascii="Calibri" w:hAnsi="Calibri" w:cs="Calibri"/>
        </w:rPr>
      </w:pPr>
      <w:r w:rsidRPr="007F3E5F">
        <w:rPr>
          <w:rFonts w:ascii="Calibri" w:hAnsi="Calibri" w:cs="Calibri"/>
          <w:b/>
          <w:bCs/>
        </w:rPr>
        <w:t>7.6.1.1 –</w:t>
      </w:r>
      <w:r w:rsidRPr="007F3E5F">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7F3E5F">
        <w:rPr>
          <w:rFonts w:ascii="Calibri" w:hAnsi="Calibri" w:cs="Calibri"/>
        </w:rPr>
        <w:t>Lic</w:t>
      </w:r>
      <w:proofErr w:type="spellEnd"/>
      <w:r w:rsidRPr="007F3E5F">
        <w:rPr>
          <w:rFonts w:ascii="Calibri" w:hAnsi="Calibri" w:cs="Calibri"/>
        </w:rPr>
        <w:t>, para valores em reais.</w:t>
      </w:r>
    </w:p>
    <w:p w14:paraId="66572D09" w14:textId="77777777" w:rsidR="0079352F" w:rsidRPr="007F3E5F" w:rsidRDefault="0079352F" w:rsidP="00FE4B45">
      <w:pPr>
        <w:tabs>
          <w:tab w:val="left" w:pos="2552"/>
        </w:tabs>
        <w:ind w:firstLine="142"/>
        <w:jc w:val="both"/>
        <w:rPr>
          <w:rFonts w:ascii="Calibri" w:hAnsi="Calibri" w:cs="Calibri"/>
        </w:rPr>
      </w:pPr>
    </w:p>
    <w:p w14:paraId="13CBC911" w14:textId="666FA225" w:rsidR="003C1D1C" w:rsidRPr="007F3E5F" w:rsidRDefault="003C1D1C" w:rsidP="00FE4B45">
      <w:pPr>
        <w:tabs>
          <w:tab w:val="left" w:pos="2552"/>
        </w:tabs>
        <w:ind w:firstLine="142"/>
        <w:jc w:val="both"/>
        <w:rPr>
          <w:rFonts w:asciiTheme="minorHAnsi" w:hAnsiTheme="minorHAnsi" w:cstheme="minorHAnsi"/>
          <w:b/>
          <w:bCs/>
          <w:u w:val="single"/>
        </w:rPr>
      </w:pPr>
      <w:r w:rsidRPr="007F3E5F">
        <w:rPr>
          <w:rFonts w:ascii="Calibri" w:hAnsi="Calibri" w:cs="Calibri"/>
          <w:b/>
          <w:bCs/>
          <w:u w:val="single"/>
        </w:rPr>
        <w:t>7.6.2 - O modo de disputa deste Pregão é o</w:t>
      </w:r>
      <w:r w:rsidRPr="007F3E5F">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79352F" w:rsidRPr="007F3E5F">
            <w:rPr>
              <w:rFonts w:asciiTheme="minorHAnsi" w:hAnsiTheme="minorHAnsi" w:cstheme="minorHAnsi"/>
              <w:b/>
              <w:bCs/>
              <w:u w:val="single"/>
            </w:rPr>
            <w:t>Aberto</w:t>
          </w:r>
        </w:sdtContent>
      </w:sdt>
    </w:p>
    <w:bookmarkEnd w:id="4"/>
    <w:p w14:paraId="70FE02A3" w14:textId="77777777" w:rsidR="003C1D1C" w:rsidRPr="007F3E5F" w:rsidRDefault="00FE4B45" w:rsidP="003C1D1C">
      <w:pPr>
        <w:tabs>
          <w:tab w:val="left" w:pos="2552"/>
        </w:tabs>
        <w:ind w:firstLine="426"/>
        <w:jc w:val="both"/>
        <w:rPr>
          <w:rFonts w:ascii="Calibri" w:hAnsi="Calibri" w:cs="Calibri"/>
        </w:rPr>
      </w:pPr>
      <w:r w:rsidRPr="007F3E5F">
        <w:rPr>
          <w:rFonts w:ascii="Calibri" w:hAnsi="Calibri" w:cs="Calibri"/>
          <w:b/>
          <w:bCs/>
        </w:rPr>
        <w:t>7.6.2</w:t>
      </w:r>
      <w:r w:rsidR="003C1D1C" w:rsidRPr="007F3E5F">
        <w:rPr>
          <w:rFonts w:ascii="Calibri" w:hAnsi="Calibri" w:cs="Calibri"/>
          <w:b/>
          <w:bCs/>
        </w:rPr>
        <w:t>.1</w:t>
      </w:r>
      <w:r w:rsidRPr="007F3E5F">
        <w:rPr>
          <w:rFonts w:ascii="Calibri" w:hAnsi="Calibri" w:cs="Calibri"/>
          <w:b/>
          <w:bCs/>
        </w:rPr>
        <w:t xml:space="preserve"> – </w:t>
      </w:r>
      <w:r w:rsidR="003C1D1C" w:rsidRPr="007F3E5F">
        <w:rPr>
          <w:rFonts w:ascii="Calibri" w:hAnsi="Calibri" w:cs="Calibri"/>
        </w:rPr>
        <w:t xml:space="preserve">Caso seja adotado para o envio de lances no pregão eletrônico o modo de disputa </w:t>
      </w:r>
      <w:r w:rsidR="003C1D1C" w:rsidRPr="007F3E5F">
        <w:rPr>
          <w:rFonts w:ascii="Calibri" w:hAnsi="Calibri" w:cs="Calibri"/>
          <w:b/>
          <w:bCs/>
        </w:rPr>
        <w:t>"aberto"</w:t>
      </w:r>
      <w:r w:rsidR="003C1D1C" w:rsidRPr="007F3E5F">
        <w:rPr>
          <w:rFonts w:ascii="Calibri" w:hAnsi="Calibri" w:cs="Calibri"/>
        </w:rPr>
        <w:t xml:space="preserve">, os licitantes apresentarão lances públicos e sucessivos, com prorrogações. </w:t>
      </w:r>
    </w:p>
    <w:p w14:paraId="3A436F40" w14:textId="0E00C12C" w:rsidR="00FE4B45" w:rsidRPr="007F3E5F" w:rsidRDefault="00FE4B45" w:rsidP="00AC1E88">
      <w:pPr>
        <w:tabs>
          <w:tab w:val="left" w:pos="2552"/>
        </w:tabs>
        <w:ind w:firstLine="567"/>
        <w:jc w:val="both"/>
        <w:rPr>
          <w:rFonts w:ascii="Calibri" w:hAnsi="Calibri" w:cs="Calibri"/>
        </w:rPr>
      </w:pPr>
      <w:r w:rsidRPr="007F3E5F">
        <w:rPr>
          <w:rFonts w:ascii="Calibri" w:hAnsi="Calibri" w:cs="Calibri"/>
          <w:b/>
          <w:bCs/>
        </w:rPr>
        <w:t>7.6.</w:t>
      </w:r>
      <w:r w:rsidR="003C1D1C" w:rsidRPr="007F3E5F">
        <w:rPr>
          <w:rFonts w:ascii="Calibri" w:hAnsi="Calibri" w:cs="Calibri"/>
          <w:b/>
          <w:bCs/>
        </w:rPr>
        <w:t>2.1.1</w:t>
      </w:r>
      <w:r w:rsidRPr="007F3E5F">
        <w:rPr>
          <w:rFonts w:ascii="Calibri" w:hAnsi="Calibri" w:cs="Calibri"/>
          <w:b/>
          <w:bCs/>
        </w:rPr>
        <w:t xml:space="preserve"> – </w:t>
      </w:r>
      <w:r w:rsidRPr="007F3E5F">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7F3E5F" w:rsidRDefault="00FE4B45" w:rsidP="00AC1E88">
      <w:pPr>
        <w:tabs>
          <w:tab w:val="left" w:pos="2552"/>
        </w:tabs>
        <w:ind w:firstLine="567"/>
        <w:jc w:val="both"/>
        <w:rPr>
          <w:rFonts w:ascii="Calibri" w:hAnsi="Calibri" w:cs="Calibri"/>
        </w:rPr>
      </w:pPr>
      <w:r w:rsidRPr="007F3E5F">
        <w:rPr>
          <w:rFonts w:ascii="Calibri" w:hAnsi="Calibri" w:cs="Calibri"/>
          <w:b/>
          <w:bCs/>
        </w:rPr>
        <w:t>7.6.</w:t>
      </w:r>
      <w:r w:rsidR="003C1D1C" w:rsidRPr="007F3E5F">
        <w:rPr>
          <w:rFonts w:ascii="Calibri" w:hAnsi="Calibri" w:cs="Calibri"/>
          <w:b/>
          <w:bCs/>
        </w:rPr>
        <w:t>2.1.</w:t>
      </w:r>
      <w:r w:rsidR="00AC1E88" w:rsidRPr="007F3E5F">
        <w:rPr>
          <w:rFonts w:ascii="Calibri" w:hAnsi="Calibri" w:cs="Calibri"/>
          <w:b/>
          <w:bCs/>
        </w:rPr>
        <w:t>2</w:t>
      </w:r>
      <w:r w:rsidRPr="007F3E5F">
        <w:rPr>
          <w:rFonts w:ascii="Calibri" w:hAnsi="Calibri" w:cs="Calibri"/>
          <w:b/>
          <w:bCs/>
        </w:rPr>
        <w:t xml:space="preserve"> – </w:t>
      </w:r>
      <w:r w:rsidRPr="007F3E5F">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sidRPr="007F3E5F">
        <w:rPr>
          <w:rFonts w:ascii="Calibri" w:hAnsi="Calibri" w:cs="Calibri"/>
          <w:b/>
          <w:bCs/>
        </w:rPr>
        <w:t>7.6.</w:t>
      </w:r>
      <w:r w:rsidR="003C1D1C" w:rsidRPr="007F3E5F">
        <w:rPr>
          <w:rFonts w:ascii="Calibri" w:hAnsi="Calibri" w:cs="Calibri"/>
          <w:b/>
          <w:bCs/>
        </w:rPr>
        <w:t>2.</w:t>
      </w:r>
      <w:r w:rsidR="00AC1E88" w:rsidRPr="007F3E5F">
        <w:rPr>
          <w:rFonts w:ascii="Calibri" w:hAnsi="Calibri" w:cs="Calibri"/>
          <w:b/>
          <w:bCs/>
        </w:rPr>
        <w:t>1.3</w:t>
      </w:r>
      <w:r w:rsidRPr="007F3E5F">
        <w:rPr>
          <w:rFonts w:ascii="Calibri" w:hAnsi="Calibri" w:cs="Calibri"/>
          <w:b/>
          <w:bCs/>
        </w:rPr>
        <w:t xml:space="preserve"> – </w:t>
      </w:r>
      <w:r w:rsidRPr="007F3E5F">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7F3E5F" w:rsidRDefault="00657F42">
      <w:pPr>
        <w:tabs>
          <w:tab w:val="left" w:pos="2552"/>
        </w:tabs>
        <w:jc w:val="both"/>
        <w:rPr>
          <w:rFonts w:ascii="Calibri" w:hAnsi="Calibri" w:cs="Calibri"/>
          <w:b/>
        </w:rPr>
      </w:pPr>
      <w:r w:rsidRPr="007F3E5F">
        <w:rPr>
          <w:rFonts w:ascii="Calibri" w:hAnsi="Calibri" w:cs="Calibri"/>
          <w:b/>
        </w:rPr>
        <w:t>9</w:t>
      </w:r>
      <w:r w:rsidR="00733A11" w:rsidRPr="007F3E5F">
        <w:rPr>
          <w:rFonts w:ascii="Calibri" w:hAnsi="Calibri" w:cs="Calibri"/>
          <w:b/>
        </w:rPr>
        <w:t xml:space="preserve"> – JULGAMENTO</w:t>
      </w:r>
    </w:p>
    <w:p w14:paraId="7E98DA95" w14:textId="42727DDE" w:rsidR="00733A11" w:rsidRPr="007F3E5F" w:rsidRDefault="00F45909">
      <w:pPr>
        <w:tabs>
          <w:tab w:val="left" w:pos="2552"/>
          <w:tab w:val="left" w:pos="9107"/>
        </w:tabs>
        <w:jc w:val="both"/>
        <w:rPr>
          <w:rFonts w:ascii="Calibri" w:hAnsi="Calibri" w:cs="Calibri"/>
        </w:rPr>
      </w:pPr>
      <w:r w:rsidRPr="007F3E5F">
        <w:rPr>
          <w:rFonts w:ascii="Calibri" w:hAnsi="Calibri" w:cs="Calibri"/>
          <w:b/>
          <w:bCs/>
        </w:rPr>
        <w:t>9</w:t>
      </w:r>
      <w:r w:rsidR="00733A11" w:rsidRPr="007F3E5F">
        <w:rPr>
          <w:rFonts w:ascii="Calibri" w:hAnsi="Calibri" w:cs="Calibri"/>
          <w:b/>
          <w:bCs/>
        </w:rPr>
        <w:t xml:space="preserve">.1 – </w:t>
      </w:r>
      <w:r w:rsidR="00733A11" w:rsidRPr="007F3E5F">
        <w:rPr>
          <w:rFonts w:ascii="Calibri" w:hAnsi="Calibri" w:cs="Calibri"/>
        </w:rPr>
        <w:t xml:space="preserve">Será considerada primeira classificada, a proposta que, obedecendo às condições, especificações e procedimentos </w:t>
      </w:r>
      <w:r w:rsidRPr="007F3E5F">
        <w:rPr>
          <w:rFonts w:ascii="Calibri" w:hAnsi="Calibri" w:cs="Calibri"/>
        </w:rPr>
        <w:t>d</w:t>
      </w:r>
      <w:r w:rsidR="00733A11" w:rsidRPr="007F3E5F">
        <w:rPr>
          <w:rFonts w:ascii="Calibri" w:hAnsi="Calibri" w:cs="Calibri"/>
        </w:rPr>
        <w:t xml:space="preserve">este edital, apresentar o </w:t>
      </w:r>
      <w:r w:rsidR="00D84E0F" w:rsidRPr="007F3E5F">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AC3D2B" w:rsidRPr="007F3E5F">
            <w:rPr>
              <w:rFonts w:asciiTheme="minorHAnsi" w:hAnsiTheme="minorHAnsi" w:cstheme="minorHAnsi"/>
              <w:b/>
            </w:rPr>
            <w:t>por lote</w:t>
          </w:r>
        </w:sdtContent>
      </w:sdt>
      <w:r w:rsidR="00D84E0F" w:rsidRPr="007F3E5F">
        <w:rPr>
          <w:rFonts w:asciiTheme="minorHAnsi" w:hAnsiTheme="minorHAnsi" w:cstheme="minorHAnsi"/>
          <w:b/>
        </w:rPr>
        <w:t>,</w:t>
      </w:r>
      <w:r w:rsidR="00D84E0F" w:rsidRPr="007F3E5F">
        <w:rPr>
          <w:rFonts w:ascii="Calibri" w:hAnsi="Calibri" w:cs="Calibri"/>
        </w:rPr>
        <w:t xml:space="preserve"> </w:t>
      </w:r>
      <w:r w:rsidR="00733A11" w:rsidRPr="007F3E5F">
        <w:rPr>
          <w:rFonts w:ascii="Calibri" w:hAnsi="Calibri" w:cs="Calibri"/>
        </w:rPr>
        <w:t xml:space="preserve">conforme </w:t>
      </w:r>
      <w:r w:rsidR="00733A11" w:rsidRPr="007F3E5F">
        <w:rPr>
          <w:rFonts w:ascii="Calibri" w:hAnsi="Calibri" w:cs="Calibri"/>
          <w:b/>
          <w:bCs/>
        </w:rPr>
        <w:t>Anexo I</w:t>
      </w:r>
      <w:r w:rsidR="00082D65" w:rsidRPr="007F3E5F">
        <w:rPr>
          <w:rFonts w:ascii="Calibri" w:hAnsi="Calibri" w:cs="Calibri"/>
          <w:b/>
          <w:bCs/>
        </w:rPr>
        <w:t>I</w:t>
      </w:r>
      <w:r w:rsidR="00733A11" w:rsidRPr="007F3E5F">
        <w:rPr>
          <w:rFonts w:ascii="Calibri" w:hAnsi="Calibri" w:cs="Calibri"/>
        </w:rPr>
        <w:t>.</w:t>
      </w:r>
    </w:p>
    <w:p w14:paraId="49067ACB" w14:textId="77777777" w:rsidR="00733A11" w:rsidRPr="007F3E5F" w:rsidRDefault="00F45909">
      <w:pPr>
        <w:tabs>
          <w:tab w:val="left" w:pos="2552"/>
        </w:tabs>
        <w:jc w:val="both"/>
        <w:rPr>
          <w:rFonts w:ascii="Calibri" w:hAnsi="Calibri" w:cs="Calibri"/>
        </w:rPr>
      </w:pPr>
      <w:r w:rsidRPr="007F3E5F">
        <w:rPr>
          <w:rFonts w:ascii="Calibri" w:hAnsi="Calibri" w:cs="Calibri"/>
          <w:b/>
          <w:bCs/>
        </w:rPr>
        <w:t xml:space="preserve">9.2 </w:t>
      </w:r>
      <w:r w:rsidR="00733A11" w:rsidRPr="007F3E5F">
        <w:rPr>
          <w:rFonts w:ascii="Calibri" w:hAnsi="Calibri" w:cs="Calibri"/>
          <w:b/>
          <w:bCs/>
        </w:rPr>
        <w:t>–</w:t>
      </w:r>
      <w:r w:rsidR="00733A11" w:rsidRPr="007F3E5F">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7F3E5F" w:rsidRDefault="00F45909">
      <w:pPr>
        <w:tabs>
          <w:tab w:val="left" w:pos="2552"/>
        </w:tabs>
        <w:jc w:val="both"/>
        <w:rPr>
          <w:rFonts w:ascii="Calibri" w:hAnsi="Calibri" w:cs="Calibri"/>
          <w:b/>
          <w:bCs/>
        </w:rPr>
      </w:pPr>
      <w:r w:rsidRPr="007F3E5F">
        <w:rPr>
          <w:rFonts w:ascii="Calibri" w:hAnsi="Calibri" w:cs="Calibri"/>
          <w:b/>
          <w:bCs/>
        </w:rPr>
        <w:t>9.3</w:t>
      </w:r>
      <w:r w:rsidR="00733A11" w:rsidRPr="007F3E5F">
        <w:rPr>
          <w:rFonts w:ascii="Calibri" w:hAnsi="Calibri" w:cs="Calibri"/>
          <w:b/>
          <w:bCs/>
        </w:rPr>
        <w:t xml:space="preserve"> – Serão desclassificadas as propostas:</w:t>
      </w:r>
    </w:p>
    <w:p w14:paraId="0932F353" w14:textId="77777777" w:rsidR="00733A11" w:rsidRPr="007F3E5F" w:rsidRDefault="00733A11">
      <w:pPr>
        <w:tabs>
          <w:tab w:val="left" w:pos="2552"/>
        </w:tabs>
        <w:jc w:val="both"/>
        <w:rPr>
          <w:rFonts w:ascii="Calibri" w:hAnsi="Calibri" w:cs="Calibri"/>
        </w:rPr>
      </w:pPr>
      <w:r w:rsidRPr="007F3E5F">
        <w:rPr>
          <w:rFonts w:ascii="Calibri" w:hAnsi="Calibri" w:cs="Calibri"/>
          <w:b/>
          <w:bCs/>
        </w:rPr>
        <w:t>a)</w:t>
      </w:r>
      <w:r w:rsidRPr="007F3E5F">
        <w:rPr>
          <w:rFonts w:ascii="Calibri" w:hAnsi="Calibri" w:cs="Calibri"/>
        </w:rPr>
        <w:t xml:space="preserve"> que não atenderem às exigências do ato convocatório da licitação;</w:t>
      </w:r>
    </w:p>
    <w:p w14:paraId="02AD6DEE" w14:textId="77777777" w:rsidR="00733A11" w:rsidRPr="007F3E5F" w:rsidRDefault="00733A11">
      <w:pPr>
        <w:tabs>
          <w:tab w:val="left" w:pos="2552"/>
        </w:tabs>
        <w:jc w:val="both"/>
        <w:rPr>
          <w:rFonts w:ascii="Calibri" w:hAnsi="Calibri" w:cs="Calibri"/>
        </w:rPr>
      </w:pPr>
      <w:r w:rsidRPr="007F3E5F">
        <w:rPr>
          <w:rFonts w:ascii="Calibri" w:hAnsi="Calibri" w:cs="Calibri"/>
          <w:b/>
          <w:bCs/>
        </w:rPr>
        <w:t>b)</w:t>
      </w:r>
      <w:r w:rsidRPr="007F3E5F">
        <w:rPr>
          <w:rFonts w:ascii="Calibri" w:hAnsi="Calibri" w:cs="Calibri"/>
        </w:rPr>
        <w:t xml:space="preserve"> que conflitarem com a legislação em vigor;</w:t>
      </w:r>
    </w:p>
    <w:p w14:paraId="525EEE78" w14:textId="77777777" w:rsidR="00733A11" w:rsidRPr="007F3E5F" w:rsidRDefault="00733A11">
      <w:pPr>
        <w:tabs>
          <w:tab w:val="left" w:pos="2552"/>
        </w:tabs>
        <w:jc w:val="both"/>
        <w:rPr>
          <w:rFonts w:ascii="Calibri" w:hAnsi="Calibri" w:cs="Calibri"/>
        </w:rPr>
      </w:pPr>
      <w:r w:rsidRPr="007F3E5F">
        <w:rPr>
          <w:rFonts w:ascii="Calibri" w:hAnsi="Calibri" w:cs="Calibri"/>
          <w:b/>
          <w:bCs/>
          <w:iCs/>
        </w:rPr>
        <w:t xml:space="preserve">c) </w:t>
      </w:r>
      <w:r w:rsidRPr="007F3E5F">
        <w:rPr>
          <w:rFonts w:ascii="Calibri" w:hAnsi="Calibri" w:cs="Calibri"/>
          <w:iCs/>
        </w:rPr>
        <w:t>a pedido da licitante, devidamente justificada, analisada e aceita pelo Pregoeiro</w:t>
      </w:r>
      <w:r w:rsidR="00D97E4C" w:rsidRPr="007F3E5F">
        <w:rPr>
          <w:rFonts w:ascii="Calibri" w:hAnsi="Calibri" w:cs="Calibri"/>
        </w:rPr>
        <w:t>;</w:t>
      </w:r>
    </w:p>
    <w:p w14:paraId="1EEF557A" w14:textId="77777777" w:rsidR="00F45909" w:rsidRPr="007F3E5F" w:rsidRDefault="00F45909">
      <w:pPr>
        <w:tabs>
          <w:tab w:val="left" w:pos="2552"/>
        </w:tabs>
        <w:jc w:val="both"/>
        <w:rPr>
          <w:rFonts w:ascii="Calibri" w:hAnsi="Calibri" w:cs="Calibri"/>
        </w:rPr>
      </w:pPr>
      <w:r w:rsidRPr="007F3E5F">
        <w:rPr>
          <w:rFonts w:ascii="Calibri" w:hAnsi="Calibri" w:cs="Calibri"/>
          <w:b/>
          <w:bCs/>
        </w:rPr>
        <w:t>d)</w:t>
      </w:r>
      <w:r w:rsidRPr="007F3E5F">
        <w:rPr>
          <w:rFonts w:ascii="Calibri" w:hAnsi="Calibri" w:cs="Calibri"/>
        </w:rPr>
        <w:t xml:space="preserve"> que não cotarem marca/modelo conforme solicitado pelo sistema e-Lic.</w:t>
      </w:r>
    </w:p>
    <w:p w14:paraId="5EAEF8AB" w14:textId="77777777" w:rsidR="00733A11" w:rsidRPr="007F3E5F" w:rsidRDefault="00F45909">
      <w:pPr>
        <w:tabs>
          <w:tab w:val="left" w:pos="2552"/>
        </w:tabs>
        <w:jc w:val="both"/>
        <w:rPr>
          <w:rFonts w:ascii="Calibri" w:hAnsi="Calibri" w:cs="Calibri"/>
        </w:rPr>
      </w:pPr>
      <w:r w:rsidRPr="007F3E5F">
        <w:rPr>
          <w:rFonts w:ascii="Calibri" w:hAnsi="Calibri" w:cs="Calibri"/>
          <w:b/>
          <w:bCs/>
        </w:rPr>
        <w:t>9.4</w:t>
      </w:r>
      <w:r w:rsidR="00733A11" w:rsidRPr="007F3E5F">
        <w:rPr>
          <w:rFonts w:ascii="Calibri" w:hAnsi="Calibri" w:cs="Calibri"/>
          <w:b/>
          <w:bCs/>
        </w:rPr>
        <w:t xml:space="preserve"> –</w:t>
      </w:r>
      <w:r w:rsidR="00733A11" w:rsidRPr="007F3E5F">
        <w:rPr>
          <w:rFonts w:ascii="Calibri" w:hAnsi="Calibri" w:cs="Calibri"/>
        </w:rPr>
        <w:t xml:space="preserve"> Não serão consideradas, para efeitos de julgamento, quaisquer vantagens não previstas no edital.</w:t>
      </w:r>
    </w:p>
    <w:p w14:paraId="79869FAB" w14:textId="28C3B79A" w:rsidR="00733A11" w:rsidRPr="007F3E5F" w:rsidRDefault="00853AF6">
      <w:pPr>
        <w:tabs>
          <w:tab w:val="left" w:pos="2552"/>
        </w:tabs>
        <w:jc w:val="both"/>
        <w:rPr>
          <w:rFonts w:ascii="Calibri" w:hAnsi="Calibri"/>
        </w:rPr>
      </w:pPr>
      <w:r w:rsidRPr="007F3E5F">
        <w:rPr>
          <w:rFonts w:ascii="Calibri" w:hAnsi="Calibri"/>
          <w:b/>
        </w:rPr>
        <w:t>9.5</w:t>
      </w:r>
      <w:r w:rsidRPr="007F3E5F">
        <w:rPr>
          <w:rFonts w:ascii="Calibri" w:hAnsi="Calibri"/>
        </w:rPr>
        <w:t xml:space="preserve"> </w:t>
      </w:r>
      <w:r w:rsidRPr="007F3E5F">
        <w:rPr>
          <w:rFonts w:ascii="Calibri" w:hAnsi="Calibri"/>
          <w:b/>
          <w:bCs/>
        </w:rPr>
        <w:t>–</w:t>
      </w:r>
      <w:r w:rsidRPr="007F3E5F">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7F3E5F">
        <w:rPr>
          <w:rFonts w:ascii="Calibri" w:hAnsi="Calibri"/>
          <w:i/>
        </w:rPr>
        <w:t>chat</w:t>
      </w:r>
      <w:r w:rsidRPr="007F3E5F">
        <w:rPr>
          <w:rFonts w:ascii="Calibri" w:hAnsi="Calibri"/>
        </w:rPr>
        <w:t xml:space="preserve"> e acessível a todos, atribuindo-lhes validade e eficácia para fins de habilitação e classificação</w:t>
      </w:r>
      <w:r w:rsidR="00562F8F" w:rsidRPr="007F3E5F">
        <w:rPr>
          <w:rFonts w:ascii="Calibri" w:hAnsi="Calibri"/>
        </w:rPr>
        <w:t>.</w:t>
      </w:r>
    </w:p>
    <w:p w14:paraId="3CA8645F" w14:textId="77777777" w:rsidR="00853AF6" w:rsidRPr="007F3E5F" w:rsidRDefault="00853AF6">
      <w:pPr>
        <w:tabs>
          <w:tab w:val="left" w:pos="2552"/>
        </w:tabs>
        <w:jc w:val="both"/>
        <w:rPr>
          <w:rFonts w:ascii="Calibri" w:hAnsi="Calibri" w:cs="Calibri"/>
          <w:sz w:val="20"/>
          <w:szCs w:val="20"/>
        </w:rPr>
      </w:pPr>
    </w:p>
    <w:p w14:paraId="231F7717" w14:textId="5F6A0158" w:rsidR="00733A11" w:rsidRPr="007F3E5F" w:rsidRDefault="00F45909">
      <w:pPr>
        <w:tabs>
          <w:tab w:val="left" w:pos="2552"/>
        </w:tabs>
        <w:jc w:val="both"/>
        <w:rPr>
          <w:rFonts w:ascii="Calibri" w:hAnsi="Calibri" w:cs="Calibri"/>
          <w:b/>
        </w:rPr>
      </w:pPr>
      <w:r w:rsidRPr="007F3E5F">
        <w:rPr>
          <w:rFonts w:ascii="Calibri" w:hAnsi="Calibri" w:cs="Calibri"/>
          <w:b/>
        </w:rPr>
        <w:t>10</w:t>
      </w:r>
      <w:r w:rsidR="00733A11" w:rsidRPr="007F3E5F">
        <w:rPr>
          <w:rFonts w:ascii="Calibri" w:hAnsi="Calibri" w:cs="Calibri"/>
          <w:b/>
        </w:rPr>
        <w:t xml:space="preserve"> – DAS IMPUGNAÇÕES</w:t>
      </w:r>
      <w:r w:rsidR="00F020CC" w:rsidRPr="007F3E5F">
        <w:rPr>
          <w:rFonts w:ascii="Calibri" w:hAnsi="Calibri" w:cs="Calibri"/>
          <w:b/>
        </w:rPr>
        <w:t xml:space="preserve"> E </w:t>
      </w:r>
      <w:r w:rsidR="00733A11" w:rsidRPr="007F3E5F">
        <w:rPr>
          <w:rFonts w:ascii="Calibri" w:hAnsi="Calibri" w:cs="Calibri"/>
          <w:b/>
        </w:rPr>
        <w:t>DOS RECURSOS ADMINISTRATIVOS</w:t>
      </w:r>
    </w:p>
    <w:p w14:paraId="09287A63" w14:textId="04D03218" w:rsidR="00F36B64" w:rsidRPr="007F3E5F" w:rsidRDefault="00F36B64" w:rsidP="00F36B64">
      <w:pPr>
        <w:jc w:val="both"/>
        <w:rPr>
          <w:rFonts w:ascii="Calibri" w:hAnsi="Calibri" w:cs="Calibri"/>
        </w:rPr>
      </w:pPr>
      <w:r w:rsidRPr="007F3E5F">
        <w:rPr>
          <w:rFonts w:ascii="Calibri" w:hAnsi="Calibri" w:cs="Calibri"/>
          <w:b/>
          <w:bCs/>
        </w:rPr>
        <w:t>1</w:t>
      </w:r>
      <w:r w:rsidR="00F45909" w:rsidRPr="007F3E5F">
        <w:rPr>
          <w:rFonts w:ascii="Calibri" w:hAnsi="Calibri" w:cs="Calibri"/>
          <w:b/>
          <w:bCs/>
        </w:rPr>
        <w:t>0</w:t>
      </w:r>
      <w:r w:rsidRPr="007F3E5F">
        <w:rPr>
          <w:rFonts w:ascii="Calibri" w:hAnsi="Calibri" w:cs="Calibri"/>
          <w:b/>
          <w:bCs/>
        </w:rPr>
        <w:t>.1 –</w:t>
      </w:r>
      <w:r w:rsidRPr="007F3E5F">
        <w:rPr>
          <w:rFonts w:ascii="Calibri" w:hAnsi="Calibri" w:cs="Calibri"/>
        </w:rPr>
        <w:t xml:space="preserve"> Qualquer pessoa até </w:t>
      </w:r>
      <w:r w:rsidR="00EF424C" w:rsidRPr="007F3E5F">
        <w:rPr>
          <w:rFonts w:ascii="Calibri" w:hAnsi="Calibri" w:cs="Calibri"/>
        </w:rPr>
        <w:t xml:space="preserve">três </w:t>
      </w:r>
      <w:r w:rsidRPr="007F3E5F">
        <w:rPr>
          <w:rFonts w:ascii="Calibri" w:hAnsi="Calibri" w:cs="Calibri"/>
        </w:rPr>
        <w:t xml:space="preserve">dias úteis antes da abertura da sessão poderá impugnar o </w:t>
      </w:r>
      <w:r w:rsidR="00F45909" w:rsidRPr="007F3E5F">
        <w:rPr>
          <w:rFonts w:ascii="Calibri" w:hAnsi="Calibri" w:cs="Calibri"/>
        </w:rPr>
        <w:t>Edital</w:t>
      </w:r>
      <w:r w:rsidRPr="007F3E5F">
        <w:rPr>
          <w:rFonts w:ascii="Calibri" w:hAnsi="Calibri" w:cs="Calibri"/>
        </w:rPr>
        <w:t xml:space="preserve"> por meio do Sistema eletrônico, no espaço destinado ao “Registro de</w:t>
      </w:r>
      <w:r w:rsidR="00F45909" w:rsidRPr="007F3E5F">
        <w:rPr>
          <w:rFonts w:ascii="Calibri" w:hAnsi="Calibri" w:cs="Calibri"/>
        </w:rPr>
        <w:t xml:space="preserve"> </w:t>
      </w:r>
      <w:r w:rsidRPr="007F3E5F">
        <w:rPr>
          <w:rFonts w:ascii="Calibri" w:hAnsi="Calibri" w:cs="Calibri"/>
        </w:rPr>
        <w:t>Impugnação ao Edital”.</w:t>
      </w:r>
    </w:p>
    <w:p w14:paraId="70EBD0F3" w14:textId="77777777" w:rsidR="00F36B64" w:rsidRPr="007F3E5F" w:rsidRDefault="00F36B64" w:rsidP="00F45909">
      <w:pPr>
        <w:ind w:firstLine="142"/>
        <w:jc w:val="both"/>
        <w:rPr>
          <w:rFonts w:ascii="Calibri" w:hAnsi="Calibri" w:cs="Calibri"/>
        </w:rPr>
      </w:pPr>
      <w:r w:rsidRPr="007F3E5F">
        <w:rPr>
          <w:rFonts w:ascii="Calibri" w:hAnsi="Calibri" w:cs="Calibri"/>
          <w:b/>
          <w:bCs/>
        </w:rPr>
        <w:t>1</w:t>
      </w:r>
      <w:r w:rsidR="00F45909" w:rsidRPr="007F3E5F">
        <w:rPr>
          <w:rFonts w:ascii="Calibri" w:hAnsi="Calibri" w:cs="Calibri"/>
          <w:b/>
          <w:bCs/>
        </w:rPr>
        <w:t>0</w:t>
      </w:r>
      <w:r w:rsidRPr="007F3E5F">
        <w:rPr>
          <w:rFonts w:ascii="Calibri" w:hAnsi="Calibri" w:cs="Calibri"/>
          <w:b/>
          <w:bCs/>
        </w:rPr>
        <w:t>.1.1 –</w:t>
      </w:r>
      <w:r w:rsidRPr="007F3E5F">
        <w:rPr>
          <w:rFonts w:ascii="Calibri" w:hAnsi="Calibri" w:cs="Calibri"/>
        </w:rPr>
        <w:t xml:space="preserve"> Fornecedores cadastrados podem optar por registrar a impugnação efetuando o login, acessando o processo eletrônico, botão “Impugnação”.</w:t>
      </w:r>
    </w:p>
    <w:p w14:paraId="21BBE1D5" w14:textId="45655BE8" w:rsidR="00F36B64" w:rsidRPr="007F3E5F" w:rsidRDefault="00F36B64" w:rsidP="00D84E0F">
      <w:pPr>
        <w:pStyle w:val="Contedodoquadro"/>
        <w:rPr>
          <w:rFonts w:asciiTheme="minorHAnsi" w:hAnsiTheme="minorHAnsi" w:cstheme="minorHAnsi"/>
          <w:szCs w:val="24"/>
        </w:rPr>
      </w:pPr>
      <w:r w:rsidRPr="007F3E5F">
        <w:rPr>
          <w:rFonts w:ascii="Calibri" w:hAnsi="Calibri" w:cs="Calibri"/>
          <w:b/>
          <w:bCs/>
        </w:rPr>
        <w:t>1</w:t>
      </w:r>
      <w:r w:rsidR="00F45909" w:rsidRPr="007F3E5F">
        <w:rPr>
          <w:rFonts w:ascii="Calibri" w:hAnsi="Calibri" w:cs="Calibri"/>
          <w:b/>
          <w:bCs/>
        </w:rPr>
        <w:t>0</w:t>
      </w:r>
      <w:r w:rsidRPr="007F3E5F">
        <w:rPr>
          <w:rFonts w:ascii="Calibri" w:hAnsi="Calibri" w:cs="Calibri"/>
          <w:b/>
          <w:bCs/>
        </w:rPr>
        <w:t>.1.2 –</w:t>
      </w:r>
      <w:r w:rsidRPr="007F3E5F">
        <w:rPr>
          <w:rFonts w:ascii="Calibri" w:hAnsi="Calibri" w:cs="Calibri"/>
        </w:rPr>
        <w:t xml:space="preserve"> Excepcionalmente, a impugnação poderá ser realizada pelo </w:t>
      </w:r>
      <w:r w:rsidR="00D84E0F" w:rsidRPr="007F3E5F">
        <w:rPr>
          <w:rFonts w:asciiTheme="minorHAnsi" w:hAnsiTheme="minorHAnsi" w:cstheme="minorHAnsi"/>
          <w:b/>
          <w:bCs/>
        </w:rPr>
        <w:t>e-mail:</w:t>
      </w:r>
      <w:r w:rsidR="00D84E0F" w:rsidRPr="007F3E5F">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C3D2B" w:rsidRPr="007F3E5F">
            <w:rPr>
              <w:rFonts w:asciiTheme="minorHAnsi" w:hAnsiTheme="minorHAnsi" w:cstheme="minorHAnsi"/>
            </w:rPr>
            <w:t>licita@udesc.br</w:t>
          </w:r>
        </w:sdtContent>
      </w:sdt>
      <w:r w:rsidRPr="007F3E5F">
        <w:rPr>
          <w:rFonts w:ascii="Calibri" w:hAnsi="Calibri" w:cs="Calibri"/>
        </w:rPr>
        <w:t>.</w:t>
      </w:r>
    </w:p>
    <w:p w14:paraId="3FD35D0E" w14:textId="35A8392D" w:rsidR="00F36B64" w:rsidRPr="007F3E5F" w:rsidRDefault="00F36B64" w:rsidP="00F45909">
      <w:pPr>
        <w:ind w:firstLine="142"/>
        <w:jc w:val="both"/>
        <w:rPr>
          <w:rFonts w:ascii="Calibri" w:hAnsi="Calibri" w:cs="Calibri"/>
        </w:rPr>
      </w:pPr>
      <w:r w:rsidRPr="007F3E5F">
        <w:rPr>
          <w:rFonts w:ascii="Calibri" w:hAnsi="Calibri" w:cs="Calibri"/>
          <w:b/>
          <w:bCs/>
        </w:rPr>
        <w:t>1</w:t>
      </w:r>
      <w:r w:rsidR="00F45909" w:rsidRPr="007F3E5F">
        <w:rPr>
          <w:rFonts w:ascii="Calibri" w:hAnsi="Calibri" w:cs="Calibri"/>
          <w:b/>
          <w:bCs/>
        </w:rPr>
        <w:t>0.1.3</w:t>
      </w:r>
      <w:r w:rsidRPr="007F3E5F">
        <w:rPr>
          <w:rFonts w:ascii="Calibri" w:hAnsi="Calibri" w:cs="Calibri"/>
          <w:b/>
          <w:bCs/>
        </w:rPr>
        <w:t xml:space="preserve"> –</w:t>
      </w:r>
      <w:r w:rsidRPr="007F3E5F">
        <w:rPr>
          <w:rFonts w:ascii="Calibri" w:hAnsi="Calibri" w:cs="Calibri"/>
        </w:rPr>
        <w:t xml:space="preserve"> O Sistema permite inserir Anexos na aba </w:t>
      </w:r>
      <w:r w:rsidR="00F020CC" w:rsidRPr="007F3E5F">
        <w:rPr>
          <w:rFonts w:ascii="Calibri" w:hAnsi="Calibri" w:cs="Calibri"/>
        </w:rPr>
        <w:t>da impugnação</w:t>
      </w:r>
      <w:r w:rsidRPr="007F3E5F">
        <w:rPr>
          <w:rFonts w:ascii="Calibri" w:hAnsi="Calibri" w:cs="Calibri"/>
        </w:rPr>
        <w:t>.</w:t>
      </w:r>
    </w:p>
    <w:p w14:paraId="2AA5B02A" w14:textId="0245517C" w:rsidR="00187D25" w:rsidRPr="00FA48CA" w:rsidRDefault="00187D25" w:rsidP="00187D25">
      <w:pPr>
        <w:jc w:val="both"/>
        <w:rPr>
          <w:rFonts w:ascii="Calibri" w:hAnsi="Calibri"/>
        </w:rPr>
      </w:pPr>
      <w:r w:rsidRPr="007F3E5F">
        <w:rPr>
          <w:rFonts w:ascii="Calibri" w:hAnsi="Calibri"/>
          <w:b/>
        </w:rPr>
        <w:t>1</w:t>
      </w:r>
      <w:r w:rsidR="00853AF6" w:rsidRPr="007F3E5F">
        <w:rPr>
          <w:rFonts w:ascii="Calibri" w:hAnsi="Calibri"/>
          <w:b/>
        </w:rPr>
        <w:t>0</w:t>
      </w:r>
      <w:r w:rsidRPr="007F3E5F">
        <w:rPr>
          <w:rFonts w:ascii="Calibri" w:hAnsi="Calibri"/>
          <w:b/>
        </w:rPr>
        <w:t>.</w:t>
      </w:r>
      <w:r w:rsidR="00853AF6" w:rsidRPr="007F3E5F">
        <w:rPr>
          <w:rFonts w:ascii="Calibri" w:hAnsi="Calibri"/>
          <w:b/>
        </w:rPr>
        <w:t>2</w:t>
      </w:r>
      <w:r w:rsidRPr="007F3E5F">
        <w:rPr>
          <w:rFonts w:ascii="Calibri" w:hAnsi="Calibri"/>
          <w:b/>
        </w:rPr>
        <w:t xml:space="preserve"> –</w:t>
      </w:r>
      <w:r w:rsidRPr="007F3E5F">
        <w:rPr>
          <w:rFonts w:ascii="Calibri" w:hAnsi="Calibri"/>
        </w:rPr>
        <w:t xml:space="preserve"> </w:t>
      </w:r>
      <w:r w:rsidR="00853AF6" w:rsidRPr="007F3E5F">
        <w:rPr>
          <w:rFonts w:ascii="Calibri" w:hAnsi="Calibri"/>
        </w:rPr>
        <w:t>D</w:t>
      </w:r>
      <w:r w:rsidRPr="007F3E5F">
        <w:rPr>
          <w:rFonts w:ascii="Calibri" w:hAnsi="Calibri"/>
        </w:rPr>
        <w:t>eclarado o vencedor, qualquer licitante poderá manifestar sua intenção de recorrer</w:t>
      </w:r>
      <w:r w:rsidR="006F1B80" w:rsidRPr="007F3E5F">
        <w:rPr>
          <w:rFonts w:ascii="Calibri" w:hAnsi="Calibri"/>
        </w:rPr>
        <w:t xml:space="preserve"> no prazo de 30 minutos</w:t>
      </w:r>
      <w:r w:rsidRPr="007F3E5F">
        <w:rPr>
          <w:rFonts w:ascii="Calibri" w:hAnsi="Calibri"/>
        </w:rPr>
        <w:t xml:space="preserve">, </w:t>
      </w:r>
      <w:r w:rsidRPr="007F3E5F">
        <w:rPr>
          <w:rFonts w:ascii="Calibri" w:hAnsi="Calibri"/>
          <w:b/>
          <w:bCs/>
        </w:rPr>
        <w:t>em campo próprio do Sistema</w:t>
      </w:r>
      <w:r w:rsidRPr="007F3E5F">
        <w:rPr>
          <w:rFonts w:ascii="Calibri" w:hAnsi="Calibri"/>
        </w:rPr>
        <w:t>, sendo-lhe concedido o prazo de 03</w:t>
      </w:r>
      <w:r w:rsidRPr="00FA48CA">
        <w:rPr>
          <w:rFonts w:ascii="Calibri" w:hAnsi="Calibri"/>
        </w:rPr>
        <w:t xml:space="preserve">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poderá exceder, na totalidade, ao dobro do quantitativo de cada item registrado na ARP, </w:t>
      </w:r>
      <w:r w:rsidRPr="00662D7D">
        <w:rPr>
          <w:rFonts w:ascii="Calibri" w:hAnsi="Calibri" w:cs="Calibri"/>
          <w:lang w:val="pt-PT"/>
        </w:rPr>
        <w:lastRenderedPageBreak/>
        <w:t>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Pr="007F3E5F"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 xml:space="preserve">do </w:t>
      </w:r>
      <w:r w:rsidR="00BC7F51" w:rsidRPr="007F3E5F">
        <w:rPr>
          <w:rFonts w:ascii="Calibri" w:hAnsi="Calibri"/>
          <w:lang w:eastAsia="pt-BR"/>
        </w:rPr>
        <w:t>Contrato/AF.</w:t>
      </w:r>
    </w:p>
    <w:p w14:paraId="763E942E" w14:textId="0385BC8C" w:rsidR="00F971E0" w:rsidRPr="007F3E5F" w:rsidRDefault="00F971E0" w:rsidP="00D02F2F">
      <w:pPr>
        <w:ind w:firstLine="142"/>
        <w:jc w:val="both"/>
        <w:rPr>
          <w:rFonts w:ascii="Calibri" w:hAnsi="Calibri"/>
          <w:bCs/>
        </w:rPr>
      </w:pPr>
      <w:r w:rsidRPr="007F3E5F">
        <w:rPr>
          <w:rFonts w:ascii="Calibri" w:hAnsi="Calibri"/>
          <w:b/>
        </w:rPr>
        <w:t>11.</w:t>
      </w:r>
      <w:r w:rsidR="00B06A9A" w:rsidRPr="007F3E5F">
        <w:rPr>
          <w:rFonts w:ascii="Calibri" w:hAnsi="Calibri"/>
          <w:b/>
        </w:rPr>
        <w:t>9</w:t>
      </w:r>
      <w:r w:rsidRPr="007F3E5F">
        <w:rPr>
          <w:rFonts w:ascii="Calibri" w:hAnsi="Calibri"/>
          <w:b/>
        </w:rPr>
        <w:t>.2</w:t>
      </w:r>
      <w:r w:rsidRPr="007F3E5F">
        <w:rPr>
          <w:rFonts w:ascii="Calibri" w:hAnsi="Calibri"/>
        </w:rPr>
        <w:t xml:space="preserve"> – </w:t>
      </w:r>
      <w:r w:rsidRPr="007F3E5F">
        <w:rPr>
          <w:rFonts w:ascii="Calibri" w:hAnsi="Calibri"/>
          <w:bCs/>
        </w:rPr>
        <w:t>O valor d</w:t>
      </w:r>
      <w:r w:rsidR="00661F91" w:rsidRPr="007F3E5F">
        <w:rPr>
          <w:rFonts w:ascii="Calibri" w:hAnsi="Calibri"/>
          <w:bCs/>
        </w:rPr>
        <w:t>a ARP</w:t>
      </w:r>
      <w:r w:rsidRPr="007F3E5F">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7F3E5F" w:rsidRDefault="00F971E0" w:rsidP="00D02F2F">
      <w:pPr>
        <w:ind w:firstLine="142"/>
        <w:jc w:val="both"/>
        <w:rPr>
          <w:rFonts w:ascii="Calibri" w:hAnsi="Calibri"/>
          <w:bCs/>
        </w:rPr>
      </w:pPr>
      <w:r w:rsidRPr="007F3E5F">
        <w:rPr>
          <w:rFonts w:ascii="Calibri" w:hAnsi="Calibri"/>
          <w:b/>
        </w:rPr>
        <w:t>11.</w:t>
      </w:r>
      <w:r w:rsidR="00B06A9A" w:rsidRPr="007F3E5F">
        <w:rPr>
          <w:rFonts w:ascii="Calibri" w:hAnsi="Calibri"/>
          <w:b/>
        </w:rPr>
        <w:t>9</w:t>
      </w:r>
      <w:r w:rsidRPr="007F3E5F">
        <w:rPr>
          <w:rFonts w:ascii="Calibri" w:hAnsi="Calibri"/>
          <w:b/>
        </w:rPr>
        <w:t>.2.1 -</w:t>
      </w:r>
      <w:r w:rsidRPr="007F3E5F">
        <w:rPr>
          <w:rFonts w:ascii="Calibri" w:hAnsi="Calibri"/>
          <w:bCs/>
        </w:rPr>
        <w:t xml:space="preserve"> O índice de reajuste será o Índice Nacional de Preços ao Consumidor Amplo - IPCA, ou índice que vier a substituí-lo;</w:t>
      </w:r>
    </w:p>
    <w:p w14:paraId="26562D8C" w14:textId="183E2EEA" w:rsidR="00F971E0" w:rsidRPr="007F3E5F" w:rsidRDefault="00F971E0" w:rsidP="00D02F2F">
      <w:pPr>
        <w:ind w:firstLine="142"/>
        <w:jc w:val="both"/>
        <w:rPr>
          <w:rFonts w:ascii="Calibri" w:hAnsi="Calibri"/>
          <w:bCs/>
        </w:rPr>
      </w:pPr>
      <w:r w:rsidRPr="007F3E5F">
        <w:rPr>
          <w:rFonts w:ascii="Calibri" w:hAnsi="Calibri"/>
          <w:b/>
        </w:rPr>
        <w:t>11.</w:t>
      </w:r>
      <w:r w:rsidR="00B06A9A" w:rsidRPr="007F3E5F">
        <w:rPr>
          <w:rFonts w:ascii="Calibri" w:hAnsi="Calibri"/>
          <w:b/>
        </w:rPr>
        <w:t>9</w:t>
      </w:r>
      <w:r w:rsidRPr="007F3E5F">
        <w:rPr>
          <w:rFonts w:ascii="Calibri" w:hAnsi="Calibri"/>
          <w:b/>
        </w:rPr>
        <w:t>.2.2 -</w:t>
      </w:r>
      <w:r w:rsidRPr="007F3E5F">
        <w:rPr>
          <w:rFonts w:ascii="Calibri" w:hAnsi="Calibri"/>
          <w:bCs/>
        </w:rPr>
        <w:t xml:space="preserve"> Será utilizado o acumulado do índice dos últimos 12 meses a contar da data-limite de apresentação da proposta;</w:t>
      </w:r>
    </w:p>
    <w:p w14:paraId="0016DC0F" w14:textId="5725A407" w:rsidR="00F971E0" w:rsidRPr="007F3E5F" w:rsidRDefault="00F971E0" w:rsidP="00F971E0">
      <w:pPr>
        <w:ind w:firstLine="142"/>
        <w:jc w:val="both"/>
        <w:rPr>
          <w:rFonts w:ascii="Calibri" w:hAnsi="Calibri"/>
          <w:b/>
          <w:bCs/>
        </w:rPr>
      </w:pPr>
      <w:r w:rsidRPr="007F3E5F">
        <w:rPr>
          <w:rFonts w:ascii="Calibri" w:hAnsi="Calibri"/>
          <w:b/>
        </w:rPr>
        <w:t>11.</w:t>
      </w:r>
      <w:r w:rsidR="00B06A9A" w:rsidRPr="007F3E5F">
        <w:rPr>
          <w:rFonts w:ascii="Calibri" w:hAnsi="Calibri"/>
          <w:b/>
        </w:rPr>
        <w:t>9</w:t>
      </w:r>
      <w:r w:rsidRPr="007F3E5F">
        <w:rPr>
          <w:rFonts w:ascii="Calibri" w:hAnsi="Calibri"/>
          <w:b/>
        </w:rPr>
        <w:t>.2.3 -</w:t>
      </w:r>
      <w:r w:rsidRPr="007F3E5F">
        <w:rPr>
          <w:rFonts w:ascii="Calibri" w:hAnsi="Calibri"/>
          <w:bCs/>
        </w:rPr>
        <w:t xml:space="preserve"> Os reajustes a que o contratado </w:t>
      </w:r>
      <w:proofErr w:type="spellStart"/>
      <w:r w:rsidRPr="007F3E5F">
        <w:rPr>
          <w:rFonts w:ascii="Calibri" w:hAnsi="Calibri"/>
          <w:bCs/>
        </w:rPr>
        <w:t>fizer</w:t>
      </w:r>
      <w:proofErr w:type="spellEnd"/>
      <w:r w:rsidRPr="007F3E5F">
        <w:rPr>
          <w:rFonts w:ascii="Calibri" w:hAnsi="Calibri"/>
          <w:bCs/>
        </w:rPr>
        <w:t xml:space="preserve"> jus e não forem solicitadas durante a vigência d</w:t>
      </w:r>
      <w:r w:rsidR="00661F91" w:rsidRPr="007F3E5F">
        <w:rPr>
          <w:rFonts w:ascii="Calibri" w:hAnsi="Calibri"/>
          <w:bCs/>
        </w:rPr>
        <w:t>a ARP</w:t>
      </w:r>
      <w:r w:rsidRPr="007F3E5F">
        <w:rPr>
          <w:rFonts w:ascii="Calibri" w:hAnsi="Calibri"/>
          <w:bCs/>
        </w:rPr>
        <w:t xml:space="preserve">, serão objeto de preclusão com a assinatura da prorrogação </w:t>
      </w:r>
      <w:r w:rsidR="00746E60" w:rsidRPr="007F3E5F">
        <w:rPr>
          <w:rFonts w:ascii="Calibri" w:hAnsi="Calibri"/>
          <w:bCs/>
        </w:rPr>
        <w:t>da ARP</w:t>
      </w:r>
      <w:r w:rsidRPr="007F3E5F">
        <w:rPr>
          <w:rFonts w:ascii="Calibri" w:hAnsi="Calibri"/>
          <w:bCs/>
        </w:rPr>
        <w:t xml:space="preserve"> ou o encerramento d</w:t>
      </w:r>
      <w:r w:rsidR="00746E60" w:rsidRPr="007F3E5F">
        <w:rPr>
          <w:rFonts w:ascii="Calibri" w:hAnsi="Calibri"/>
          <w:bCs/>
        </w:rPr>
        <w:t>a vigência</w:t>
      </w:r>
      <w:r w:rsidRPr="007F3E5F">
        <w:rPr>
          <w:rFonts w:ascii="Calibri" w:hAnsi="Calibri"/>
          <w:bCs/>
        </w:rPr>
        <w:t>.</w:t>
      </w:r>
    </w:p>
    <w:p w14:paraId="38B0559B" w14:textId="10C8A078" w:rsidR="00BC7F51" w:rsidRPr="007F3E5F" w:rsidRDefault="00BC7F51" w:rsidP="00D02F2F">
      <w:pPr>
        <w:pStyle w:val="EspSubTitulo1Char"/>
        <w:suppressAutoHyphens/>
        <w:spacing w:before="0" w:after="0"/>
        <w:ind w:firstLine="142"/>
        <w:rPr>
          <w:rFonts w:ascii="Calibri" w:hAnsi="Calibri"/>
          <w:bCs/>
          <w:sz w:val="24"/>
          <w:szCs w:val="24"/>
        </w:rPr>
      </w:pPr>
      <w:r w:rsidRPr="007F3E5F">
        <w:rPr>
          <w:rFonts w:ascii="Calibri" w:hAnsi="Calibri"/>
          <w:b/>
          <w:bCs/>
          <w:sz w:val="24"/>
          <w:szCs w:val="24"/>
        </w:rPr>
        <w:t>1</w:t>
      </w:r>
      <w:r w:rsidR="00562F8F" w:rsidRPr="007F3E5F">
        <w:rPr>
          <w:rFonts w:ascii="Calibri" w:hAnsi="Calibri"/>
          <w:b/>
          <w:bCs/>
          <w:sz w:val="24"/>
          <w:szCs w:val="24"/>
        </w:rPr>
        <w:t>1</w:t>
      </w:r>
      <w:r w:rsidRPr="007F3E5F">
        <w:rPr>
          <w:rFonts w:ascii="Calibri" w:hAnsi="Calibri"/>
          <w:b/>
          <w:bCs/>
          <w:sz w:val="24"/>
          <w:szCs w:val="24"/>
        </w:rPr>
        <w:t>.</w:t>
      </w:r>
      <w:r w:rsidR="00B06A9A" w:rsidRPr="007F3E5F">
        <w:rPr>
          <w:rFonts w:ascii="Calibri" w:hAnsi="Calibri"/>
          <w:b/>
          <w:bCs/>
          <w:sz w:val="24"/>
          <w:szCs w:val="24"/>
        </w:rPr>
        <w:t>9</w:t>
      </w:r>
      <w:r w:rsidRPr="007F3E5F">
        <w:rPr>
          <w:rFonts w:ascii="Calibri" w:hAnsi="Calibri"/>
          <w:b/>
          <w:bCs/>
          <w:sz w:val="24"/>
          <w:szCs w:val="24"/>
        </w:rPr>
        <w:t>.</w:t>
      </w:r>
      <w:r w:rsidR="00F971E0" w:rsidRPr="007F3E5F">
        <w:rPr>
          <w:rFonts w:ascii="Calibri" w:hAnsi="Calibri"/>
          <w:b/>
          <w:bCs/>
          <w:sz w:val="24"/>
          <w:szCs w:val="24"/>
        </w:rPr>
        <w:t>3</w:t>
      </w:r>
      <w:r w:rsidRPr="007F3E5F">
        <w:rPr>
          <w:rFonts w:ascii="Calibri" w:hAnsi="Calibri"/>
          <w:bCs/>
          <w:sz w:val="24"/>
          <w:szCs w:val="24"/>
        </w:rPr>
        <w:t xml:space="preserve"> – A revisão dos preços poderá ser concedida pela contratante nos termos do art. </w:t>
      </w:r>
      <w:r w:rsidR="00615F6D" w:rsidRPr="007F3E5F">
        <w:rPr>
          <w:rFonts w:ascii="Calibri" w:hAnsi="Calibri"/>
          <w:bCs/>
          <w:sz w:val="24"/>
          <w:szCs w:val="24"/>
        </w:rPr>
        <w:t>124</w:t>
      </w:r>
      <w:r w:rsidRPr="007F3E5F">
        <w:rPr>
          <w:rFonts w:ascii="Calibri" w:hAnsi="Calibri"/>
          <w:bCs/>
          <w:sz w:val="24"/>
          <w:szCs w:val="24"/>
        </w:rPr>
        <w:t xml:space="preserve">, inciso II, letra “d” da Lei </w:t>
      </w:r>
      <w:r w:rsidR="00615F6D" w:rsidRPr="007F3E5F">
        <w:rPr>
          <w:rFonts w:ascii="Calibri" w:hAnsi="Calibri"/>
          <w:bCs/>
          <w:sz w:val="24"/>
          <w:szCs w:val="24"/>
        </w:rPr>
        <w:t>14.133</w:t>
      </w:r>
      <w:r w:rsidRPr="007F3E5F">
        <w:rPr>
          <w:rFonts w:ascii="Calibri" w:hAnsi="Calibri"/>
          <w:bCs/>
          <w:sz w:val="24"/>
          <w:szCs w:val="24"/>
        </w:rPr>
        <w:t>/</w:t>
      </w:r>
      <w:r w:rsidR="00B034D3" w:rsidRPr="007F3E5F">
        <w:rPr>
          <w:rFonts w:ascii="Calibri" w:hAnsi="Calibri"/>
          <w:bCs/>
          <w:sz w:val="24"/>
          <w:szCs w:val="24"/>
        </w:rPr>
        <w:t>20</w:t>
      </w:r>
      <w:r w:rsidR="00615F6D" w:rsidRPr="007F3E5F">
        <w:rPr>
          <w:rFonts w:ascii="Calibri" w:hAnsi="Calibri"/>
          <w:bCs/>
          <w:sz w:val="24"/>
          <w:szCs w:val="24"/>
        </w:rPr>
        <w:t>21</w:t>
      </w:r>
      <w:r w:rsidRPr="007F3E5F">
        <w:rPr>
          <w:rFonts w:ascii="Calibri" w:hAnsi="Calibri"/>
          <w:bCs/>
          <w:sz w:val="24"/>
          <w:szCs w:val="24"/>
        </w:rPr>
        <w:t xml:space="preserve">, a partir da análise e discussão de planilha de custos. </w:t>
      </w:r>
    </w:p>
    <w:p w14:paraId="5FD0DC32" w14:textId="2E843AD5" w:rsidR="00BC7F51" w:rsidRPr="007F3E5F" w:rsidRDefault="00BC7F51" w:rsidP="00D02F2F">
      <w:pPr>
        <w:ind w:firstLine="284"/>
        <w:jc w:val="both"/>
        <w:rPr>
          <w:rFonts w:ascii="Calibri" w:hAnsi="Calibri"/>
          <w:lang w:val="pt-PT"/>
        </w:rPr>
      </w:pPr>
      <w:r w:rsidRPr="007F3E5F">
        <w:rPr>
          <w:rFonts w:ascii="Calibri" w:hAnsi="Calibri"/>
          <w:b/>
        </w:rPr>
        <w:t>1</w:t>
      </w:r>
      <w:r w:rsidR="00562F8F" w:rsidRPr="007F3E5F">
        <w:rPr>
          <w:rFonts w:ascii="Calibri" w:hAnsi="Calibri"/>
          <w:b/>
        </w:rPr>
        <w:t>1</w:t>
      </w:r>
      <w:r w:rsidRPr="007F3E5F">
        <w:rPr>
          <w:rFonts w:ascii="Calibri" w:hAnsi="Calibri"/>
          <w:b/>
        </w:rPr>
        <w:t>.</w:t>
      </w:r>
      <w:r w:rsidR="00B06A9A" w:rsidRPr="007F3E5F">
        <w:rPr>
          <w:rFonts w:ascii="Calibri" w:hAnsi="Calibri"/>
          <w:b/>
        </w:rPr>
        <w:t>9</w:t>
      </w:r>
      <w:r w:rsidRPr="007F3E5F">
        <w:rPr>
          <w:rFonts w:ascii="Calibri" w:hAnsi="Calibri"/>
          <w:b/>
        </w:rPr>
        <w:t>.</w:t>
      </w:r>
      <w:r w:rsidR="00F971E0" w:rsidRPr="007F3E5F">
        <w:rPr>
          <w:rFonts w:ascii="Calibri" w:hAnsi="Calibri"/>
          <w:b/>
        </w:rPr>
        <w:t>3</w:t>
      </w:r>
      <w:r w:rsidRPr="007F3E5F">
        <w:rPr>
          <w:rFonts w:ascii="Calibri" w:hAnsi="Calibri"/>
          <w:b/>
        </w:rPr>
        <w:t>.1</w:t>
      </w:r>
      <w:r w:rsidRPr="007F3E5F">
        <w:rPr>
          <w:rFonts w:ascii="Calibri" w:hAnsi="Calibri"/>
        </w:rPr>
        <w:t xml:space="preserve"> – Para revisão dos preços, a</w:t>
      </w:r>
      <w:r w:rsidRPr="007F3E5F">
        <w:rPr>
          <w:rFonts w:ascii="Calibri" w:hAnsi="Calibri"/>
          <w:lang w:val="pt-PT"/>
        </w:rPr>
        <w:t xml:space="preserve"> licitante vencedora deverá solicitar </w:t>
      </w:r>
      <w:r w:rsidRPr="007F3E5F">
        <w:rPr>
          <w:rStyle w:val="Forte"/>
          <w:rFonts w:ascii="Calibri" w:hAnsi="Calibri"/>
          <w:b w:val="0"/>
          <w:bCs w:val="0"/>
          <w:lang w:val="pt-PT"/>
        </w:rPr>
        <w:t>formalmente ao</w:t>
      </w:r>
      <w:r w:rsidRPr="007F3E5F">
        <w:rPr>
          <w:rFonts w:ascii="Calibri" w:hAnsi="Calibri"/>
          <w:lang w:val="pt-PT"/>
        </w:rPr>
        <w:t xml:space="preserve"> órgão requisitante o restabelecimento do equilíbrio econômico-financeiro d</w:t>
      </w:r>
      <w:r w:rsidR="00746E60" w:rsidRPr="007F3E5F">
        <w:rPr>
          <w:rFonts w:ascii="Calibri" w:hAnsi="Calibri"/>
          <w:lang w:val="pt-PT"/>
        </w:rPr>
        <w:t>a ARP</w:t>
      </w:r>
      <w:r w:rsidRPr="007F3E5F">
        <w:rPr>
          <w:rFonts w:ascii="Calibri" w:hAnsi="Calibri"/>
          <w:lang w:val="pt-PT"/>
        </w:rPr>
        <w:t xml:space="preserve"> e ainda, comprovar o aumento dos encargos por intermédio de notas fiscais originais ou autenticadas do distribuidor </w:t>
      </w:r>
      <w:r w:rsidRPr="007F3E5F">
        <w:rPr>
          <w:rStyle w:val="Forte"/>
          <w:rFonts w:ascii="Calibri" w:hAnsi="Calibri"/>
          <w:b w:val="0"/>
          <w:bCs w:val="0"/>
          <w:lang w:val="pt-PT"/>
        </w:rPr>
        <w:t>(a nota fiscal anterior e a primeira nota fiscal posterior ao re</w:t>
      </w:r>
      <w:r w:rsidRPr="007F3E5F">
        <w:rPr>
          <w:rFonts w:ascii="Calibri" w:hAnsi="Calibri"/>
          <w:lang w:val="pt-PT"/>
        </w:rPr>
        <w:t>equilíbrio econômico-financeiro).</w:t>
      </w:r>
    </w:p>
    <w:p w14:paraId="41E494E6" w14:textId="77777777" w:rsidR="00BC7F51" w:rsidRPr="007F3E5F"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7F3E5F" w:rsidRDefault="00E84E55" w:rsidP="00E84E55">
      <w:pPr>
        <w:pStyle w:val="Corpodetexto21"/>
        <w:tabs>
          <w:tab w:val="left" w:pos="4050"/>
        </w:tabs>
        <w:ind w:firstLine="0"/>
        <w:rPr>
          <w:rFonts w:ascii="Calibri" w:hAnsi="Calibri" w:cs="Calibri"/>
          <w:b/>
          <w:bCs/>
        </w:rPr>
      </w:pPr>
      <w:r w:rsidRPr="007F3E5F">
        <w:rPr>
          <w:rFonts w:ascii="Calibri" w:hAnsi="Calibri" w:cs="Calibri"/>
          <w:b/>
          <w:bCs/>
        </w:rPr>
        <w:t>1</w:t>
      </w:r>
      <w:r w:rsidR="000A37B7" w:rsidRPr="007F3E5F">
        <w:rPr>
          <w:rFonts w:ascii="Calibri" w:hAnsi="Calibri" w:cs="Calibri"/>
          <w:b/>
          <w:bCs/>
        </w:rPr>
        <w:t>2</w:t>
      </w:r>
      <w:r w:rsidR="0047008A" w:rsidRPr="007F3E5F">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7F3E5F">
        <w:rPr>
          <w:rFonts w:ascii="Calibri" w:hAnsi="Calibri" w:cs="Calibri"/>
          <w:b/>
          <w:szCs w:val="24"/>
        </w:rPr>
        <w:t>1</w:t>
      </w:r>
      <w:r w:rsidR="000A37B7" w:rsidRPr="007F3E5F">
        <w:rPr>
          <w:rFonts w:ascii="Calibri" w:hAnsi="Calibri" w:cs="Calibri"/>
          <w:b/>
          <w:szCs w:val="24"/>
        </w:rPr>
        <w:t>2</w:t>
      </w:r>
      <w:r w:rsidRPr="007F3E5F">
        <w:rPr>
          <w:rFonts w:ascii="Calibri" w:hAnsi="Calibri" w:cs="Calibri"/>
          <w:b/>
          <w:szCs w:val="24"/>
        </w:rPr>
        <w:t>.1 –</w:t>
      </w:r>
      <w:r w:rsidRPr="007F3E5F">
        <w:rPr>
          <w:rFonts w:ascii="Calibri" w:hAnsi="Calibri" w:cs="Calibri"/>
          <w:szCs w:val="24"/>
        </w:rPr>
        <w:t xml:space="preserve"> </w:t>
      </w:r>
      <w:r w:rsidR="005C7109" w:rsidRPr="007F3E5F">
        <w:rPr>
          <w:rFonts w:ascii="Calibri" w:hAnsi="Calibri" w:cs="Calibri"/>
          <w:szCs w:val="24"/>
        </w:rPr>
        <w:t xml:space="preserve">A </w:t>
      </w:r>
      <w:proofErr w:type="spellStart"/>
      <w:r w:rsidR="005C7109" w:rsidRPr="007F3E5F">
        <w:rPr>
          <w:rFonts w:ascii="Calibri" w:hAnsi="Calibri" w:cs="Calibri"/>
          <w:szCs w:val="24"/>
        </w:rPr>
        <w:t>Udesc</w:t>
      </w:r>
      <w:proofErr w:type="spellEnd"/>
      <w:r w:rsidR="005C7109" w:rsidRPr="007F3E5F">
        <w:rPr>
          <w:rFonts w:ascii="Calibri" w:hAnsi="Calibri" w:cs="Calibri"/>
          <w:szCs w:val="24"/>
        </w:rPr>
        <w:t xml:space="preserve"> efetuará o pagamento até o último dia do mês</w:t>
      </w:r>
      <w:r w:rsidR="005C7109" w:rsidRPr="005C7109">
        <w:rPr>
          <w:rFonts w:ascii="Calibri" w:hAnsi="Calibri" w:cs="Calibri"/>
          <w:szCs w:val="24"/>
        </w:rPr>
        <w:t xml:space="preserve">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302A3568" w:rsidR="008D28D0" w:rsidRPr="007F3E5F" w:rsidRDefault="00DC5013" w:rsidP="003B3B12">
      <w:pPr>
        <w:shd w:val="clear" w:color="auto" w:fill="FFFFFF"/>
        <w:ind w:firstLine="142"/>
        <w:jc w:val="both"/>
        <w:rPr>
          <w:rFonts w:ascii="Calibri" w:hAnsi="Calibri" w:cs="Calibri"/>
          <w:bCs/>
        </w:rPr>
      </w:pPr>
      <w:r w:rsidRPr="007F3E5F">
        <w:rPr>
          <w:rFonts w:ascii="Calibri" w:hAnsi="Calibri" w:cs="Calibri"/>
          <w:b/>
        </w:rPr>
        <w:t>14</w:t>
      </w:r>
      <w:r w:rsidR="003B3B12" w:rsidRPr="007F3E5F">
        <w:rPr>
          <w:rFonts w:ascii="Calibri" w:hAnsi="Calibri" w:cs="Calibri"/>
          <w:b/>
        </w:rPr>
        <w:t>.2.2</w:t>
      </w:r>
      <w:r w:rsidR="008D28D0" w:rsidRPr="007F3E5F">
        <w:rPr>
          <w:rFonts w:ascii="Calibri" w:hAnsi="Calibri" w:cs="Calibri"/>
          <w:b/>
        </w:rPr>
        <w:t xml:space="preserve"> –</w:t>
      </w:r>
      <w:r w:rsidR="008D28D0" w:rsidRPr="007F3E5F">
        <w:rPr>
          <w:rFonts w:ascii="Calibri" w:hAnsi="Calibri" w:cs="Calibri"/>
          <w:bCs/>
        </w:rPr>
        <w:t xml:space="preserve"> Vistas ao processo licitatório poderão ser realizadas no endereço </w:t>
      </w:r>
      <w:hyperlink r:id="rId15" w:history="1">
        <w:r w:rsidR="008D28D0" w:rsidRPr="007F3E5F">
          <w:rPr>
            <w:rStyle w:val="Hyperlink"/>
            <w:rFonts w:ascii="Calibri" w:hAnsi="Calibri" w:cs="Calibri"/>
            <w:bCs/>
          </w:rPr>
          <w:t>https://portal.sgpe.sea.sc.gov.br</w:t>
        </w:r>
      </w:hyperlink>
      <w:r w:rsidR="008D28D0" w:rsidRPr="007F3E5F">
        <w:rPr>
          <w:rFonts w:ascii="Calibri" w:hAnsi="Calibri" w:cs="Calibri"/>
          <w:bCs/>
        </w:rPr>
        <w:t xml:space="preserve">, informando o nº do processo UDESC </w:t>
      </w:r>
      <w:r w:rsidR="00AC3D2B" w:rsidRPr="007F3E5F">
        <w:rPr>
          <w:rFonts w:ascii="Calibri" w:hAnsi="Calibri" w:cs="Calibri"/>
          <w:bCs/>
        </w:rPr>
        <w:t>19653</w:t>
      </w:r>
      <w:r w:rsidR="008D28D0" w:rsidRPr="007F3E5F">
        <w:rPr>
          <w:rFonts w:ascii="Calibri" w:hAnsi="Calibri" w:cs="Calibri"/>
          <w:bCs/>
        </w:rPr>
        <w:t>/202</w:t>
      </w:r>
      <w:r w:rsidR="00170C9D" w:rsidRPr="007F3E5F">
        <w:rPr>
          <w:rFonts w:ascii="Calibri" w:hAnsi="Calibri" w:cs="Calibri"/>
          <w:bCs/>
        </w:rPr>
        <w:t>4</w:t>
      </w:r>
      <w:r w:rsidR="008D28D0" w:rsidRPr="007F3E5F">
        <w:rPr>
          <w:rFonts w:ascii="Calibri" w:hAnsi="Calibri" w:cs="Calibri"/>
          <w:bCs/>
        </w:rPr>
        <w:t xml:space="preserve">. </w:t>
      </w:r>
    </w:p>
    <w:p w14:paraId="43F199B7" w14:textId="77777777" w:rsidR="00733A11" w:rsidRPr="007F3E5F" w:rsidRDefault="006E3CF5" w:rsidP="003B3B12">
      <w:pPr>
        <w:shd w:val="clear" w:color="auto" w:fill="FFFFFF"/>
        <w:ind w:firstLine="142"/>
        <w:jc w:val="both"/>
        <w:rPr>
          <w:rFonts w:ascii="Calibri" w:hAnsi="Calibri" w:cs="Calibri"/>
          <w:szCs w:val="22"/>
        </w:rPr>
      </w:pPr>
      <w:r w:rsidRPr="007F3E5F">
        <w:rPr>
          <w:rFonts w:ascii="Calibri" w:hAnsi="Calibri" w:cs="Calibri"/>
          <w:b/>
        </w:rPr>
        <w:t>1</w:t>
      </w:r>
      <w:r w:rsidR="00DC5013" w:rsidRPr="007F3E5F">
        <w:rPr>
          <w:rFonts w:ascii="Calibri" w:hAnsi="Calibri" w:cs="Calibri"/>
          <w:b/>
        </w:rPr>
        <w:t>4</w:t>
      </w:r>
      <w:r w:rsidR="00733A11" w:rsidRPr="007F3E5F">
        <w:rPr>
          <w:rFonts w:ascii="Calibri" w:hAnsi="Calibri" w:cs="Calibri"/>
          <w:b/>
        </w:rPr>
        <w:t>.</w:t>
      </w:r>
      <w:r w:rsidR="003B3B12" w:rsidRPr="007F3E5F">
        <w:rPr>
          <w:rFonts w:ascii="Calibri" w:hAnsi="Calibri" w:cs="Calibri"/>
          <w:b/>
        </w:rPr>
        <w:t>2.3</w:t>
      </w:r>
      <w:r w:rsidR="00733A11" w:rsidRPr="007F3E5F">
        <w:rPr>
          <w:rFonts w:ascii="Calibri" w:hAnsi="Calibri" w:cs="Calibri"/>
          <w:b/>
        </w:rPr>
        <w:t xml:space="preserve"> </w:t>
      </w:r>
      <w:r w:rsidR="00733A11" w:rsidRPr="007F3E5F">
        <w:rPr>
          <w:rFonts w:ascii="Calibri" w:hAnsi="Calibri" w:cs="Calibri"/>
          <w:szCs w:val="22"/>
        </w:rPr>
        <w:t xml:space="preserve">– A </w:t>
      </w:r>
      <w:proofErr w:type="spellStart"/>
      <w:r w:rsidR="003B3B12" w:rsidRPr="007F3E5F">
        <w:rPr>
          <w:rFonts w:ascii="Calibri" w:hAnsi="Calibri" w:cs="Calibri"/>
          <w:szCs w:val="22"/>
        </w:rPr>
        <w:t>Udesc</w:t>
      </w:r>
      <w:proofErr w:type="spellEnd"/>
      <w:r w:rsidR="00733A11" w:rsidRPr="007F3E5F">
        <w:rPr>
          <w:rFonts w:ascii="Calibri" w:hAnsi="Calibri" w:cs="Calibri"/>
          <w:szCs w:val="22"/>
        </w:rPr>
        <w:t xml:space="preserve"> não se responsabiliza pelo conteúdo e autenticidade de cópias deste edital, senão aquelas que estiverem </w:t>
      </w:r>
      <w:r w:rsidR="003B3B12" w:rsidRPr="007F3E5F">
        <w:rPr>
          <w:rFonts w:ascii="Calibri" w:hAnsi="Calibri" w:cs="Calibri"/>
          <w:szCs w:val="22"/>
        </w:rPr>
        <w:t>nos sites informados anteriormente</w:t>
      </w:r>
      <w:r w:rsidR="00733A11" w:rsidRPr="007F3E5F">
        <w:rPr>
          <w:rFonts w:ascii="Calibri" w:hAnsi="Calibri" w:cs="Calibri"/>
          <w:szCs w:val="22"/>
        </w:rPr>
        <w:t>.</w:t>
      </w:r>
    </w:p>
    <w:p w14:paraId="26A2D7E0" w14:textId="77777777" w:rsidR="00733A11" w:rsidRPr="00937F04" w:rsidRDefault="006E3CF5">
      <w:pPr>
        <w:jc w:val="both"/>
        <w:rPr>
          <w:rFonts w:ascii="Calibri" w:hAnsi="Calibri" w:cs="Calibri"/>
          <w:szCs w:val="22"/>
        </w:rPr>
      </w:pPr>
      <w:r w:rsidRPr="007F3E5F">
        <w:rPr>
          <w:rFonts w:ascii="Calibri" w:hAnsi="Calibri" w:cs="Calibri"/>
          <w:b/>
          <w:bCs/>
          <w:szCs w:val="22"/>
        </w:rPr>
        <w:t>1</w:t>
      </w:r>
      <w:r w:rsidR="00DC5013" w:rsidRPr="007F3E5F">
        <w:rPr>
          <w:rFonts w:ascii="Calibri" w:hAnsi="Calibri" w:cs="Calibri"/>
          <w:b/>
          <w:bCs/>
          <w:szCs w:val="22"/>
        </w:rPr>
        <w:t>4</w:t>
      </w:r>
      <w:r w:rsidR="00733A11" w:rsidRPr="007F3E5F">
        <w:rPr>
          <w:rFonts w:ascii="Calibri" w:hAnsi="Calibri" w:cs="Calibri"/>
          <w:b/>
          <w:bCs/>
          <w:szCs w:val="22"/>
        </w:rPr>
        <w:t>.</w:t>
      </w:r>
      <w:r w:rsidR="003B3B12" w:rsidRPr="007F3E5F">
        <w:rPr>
          <w:rFonts w:ascii="Calibri" w:hAnsi="Calibri" w:cs="Calibri"/>
          <w:b/>
          <w:bCs/>
          <w:szCs w:val="22"/>
        </w:rPr>
        <w:t>3</w:t>
      </w:r>
      <w:r w:rsidR="00733A11" w:rsidRPr="007F3E5F">
        <w:rPr>
          <w:rFonts w:ascii="Calibri" w:hAnsi="Calibri" w:cs="Calibri"/>
          <w:szCs w:val="22"/>
        </w:rPr>
        <w:t xml:space="preserve"> – É facultado ao Pregoeiro ou à autoridade superior, em qualquer fase desta licitação, promover diligência destinada a esclarecer ou complementar a instrução do pro</w:t>
      </w:r>
      <w:r w:rsidR="00733A11" w:rsidRPr="00937F04">
        <w:rPr>
          <w:rFonts w:ascii="Calibri" w:hAnsi="Calibri" w:cs="Calibri"/>
          <w:szCs w:val="22"/>
        </w:rPr>
        <w:t>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7F3E5F"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w:t>
      </w:r>
      <w:r w:rsidR="00733A11" w:rsidRPr="007F3E5F">
        <w:rPr>
          <w:rFonts w:ascii="Calibri" w:hAnsi="Calibri" w:cs="Calibri"/>
        </w:rPr>
        <w:t>; e a responsabilidade pela fidelidade e legitimidade das informações apresentados em qualquer fase da licitação.</w:t>
      </w:r>
    </w:p>
    <w:p w14:paraId="152966AC" w14:textId="77777777" w:rsidR="00733A11" w:rsidRPr="007F3E5F" w:rsidRDefault="006E3CF5" w:rsidP="00521EE2">
      <w:pPr>
        <w:jc w:val="both"/>
        <w:rPr>
          <w:rFonts w:ascii="Calibri" w:hAnsi="Calibri" w:cs="Calibri"/>
          <w:szCs w:val="18"/>
        </w:rPr>
      </w:pPr>
      <w:r w:rsidRPr="007F3E5F">
        <w:rPr>
          <w:rFonts w:ascii="Calibri" w:hAnsi="Calibri" w:cs="Calibri"/>
          <w:b/>
          <w:bCs/>
          <w:szCs w:val="18"/>
        </w:rPr>
        <w:t>1</w:t>
      </w:r>
      <w:r w:rsidR="00DC5013" w:rsidRPr="007F3E5F">
        <w:rPr>
          <w:rFonts w:ascii="Calibri" w:hAnsi="Calibri" w:cs="Calibri"/>
          <w:b/>
          <w:bCs/>
          <w:szCs w:val="18"/>
        </w:rPr>
        <w:t>4</w:t>
      </w:r>
      <w:r w:rsidR="00733A11" w:rsidRPr="007F3E5F">
        <w:rPr>
          <w:rFonts w:ascii="Calibri" w:hAnsi="Calibri" w:cs="Calibri"/>
          <w:b/>
          <w:bCs/>
          <w:szCs w:val="18"/>
        </w:rPr>
        <w:t>.</w:t>
      </w:r>
      <w:r w:rsidR="003B3B12" w:rsidRPr="007F3E5F">
        <w:rPr>
          <w:rFonts w:ascii="Calibri" w:hAnsi="Calibri" w:cs="Calibri"/>
          <w:b/>
          <w:bCs/>
          <w:szCs w:val="18"/>
        </w:rPr>
        <w:t>8</w:t>
      </w:r>
      <w:r w:rsidR="00733A11" w:rsidRPr="007F3E5F">
        <w:rPr>
          <w:rFonts w:ascii="Calibri" w:hAnsi="Calibri" w:cs="Calibri"/>
          <w:szCs w:val="18"/>
        </w:rPr>
        <w:t xml:space="preserve"> – </w:t>
      </w:r>
      <w:r w:rsidR="00733A11" w:rsidRPr="007F3E5F">
        <w:rPr>
          <w:rFonts w:ascii="Calibri" w:hAnsi="Calibri" w:cs="Calibri"/>
          <w:szCs w:val="22"/>
        </w:rPr>
        <w:t>Fica eleito o Foro da Comarca da Capital do Estado de Santa Catarina,</w:t>
      </w:r>
      <w:r w:rsidR="00733A11" w:rsidRPr="007F3E5F">
        <w:rPr>
          <w:rFonts w:ascii="Calibri" w:hAnsi="Calibri" w:cs="Calibri"/>
          <w:szCs w:val="18"/>
        </w:rPr>
        <w:t xml:space="preserve"> com prevalência sobre qualquer outro, para apreciação judicial de quaisquer questões resultantes deste edital.</w:t>
      </w:r>
    </w:p>
    <w:p w14:paraId="70549871" w14:textId="77777777" w:rsidR="003206AA" w:rsidRPr="007F3E5F" w:rsidRDefault="003206AA">
      <w:pPr>
        <w:jc w:val="both"/>
        <w:rPr>
          <w:rFonts w:ascii="Calibri" w:hAnsi="Calibri" w:cs="Calibri"/>
          <w:szCs w:val="18"/>
        </w:rPr>
      </w:pPr>
    </w:p>
    <w:p w14:paraId="78691D96" w14:textId="74EC8DDB" w:rsidR="003206AA" w:rsidRPr="007F3E5F" w:rsidRDefault="00D35D8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572CF" w:rsidRPr="007F3E5F">
            <w:rPr>
              <w:rFonts w:asciiTheme="minorHAnsi" w:hAnsiTheme="minorHAnsi" w:cstheme="minorHAnsi"/>
              <w:b/>
            </w:rPr>
            <w:t>Florianópolis/SC</w:t>
          </w:r>
        </w:sdtContent>
      </w:sdt>
      <w:r w:rsidR="006F0DFF" w:rsidRPr="007F3E5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dateFormat w:val="d' de 'MMMM' de 'yyyy"/>
            <w:lid w:val="pt-BR"/>
            <w:storeMappedDataAs w:val="dateTime"/>
            <w:calendar w:val="gregorian"/>
          </w:date>
        </w:sdtPr>
        <w:sdtEndPr/>
        <w:sdtContent>
          <w:r w:rsidR="00622331">
            <w:rPr>
              <w:rFonts w:asciiTheme="minorHAnsi" w:hAnsiTheme="minorHAnsi" w:cstheme="minorHAnsi"/>
              <w:b/>
            </w:rPr>
            <w:t>21</w:t>
          </w:r>
          <w:r w:rsidR="00B572CF" w:rsidRPr="007F3E5F">
            <w:rPr>
              <w:rFonts w:asciiTheme="minorHAnsi" w:hAnsiTheme="minorHAnsi" w:cstheme="minorHAnsi"/>
              <w:b/>
            </w:rPr>
            <w:t xml:space="preserve"> de junho de 2024</w:t>
          </w:r>
        </w:sdtContent>
      </w:sdt>
      <w:r w:rsidR="00D84E0F" w:rsidRPr="007F3E5F">
        <w:rPr>
          <w:rFonts w:asciiTheme="minorHAnsi" w:hAnsiTheme="minorHAnsi" w:cstheme="minorHAnsi"/>
          <w:b/>
        </w:rPr>
        <w:t>.</w:t>
      </w:r>
    </w:p>
    <w:p w14:paraId="73A0EB1D" w14:textId="77777777" w:rsidR="003206AA" w:rsidRPr="007F3E5F" w:rsidRDefault="003206AA" w:rsidP="003206AA">
      <w:pPr>
        <w:jc w:val="center"/>
        <w:rPr>
          <w:rFonts w:ascii="Calibri" w:hAnsi="Calibri" w:cs="Calibri"/>
          <w:b/>
          <w:szCs w:val="18"/>
        </w:rPr>
      </w:pPr>
    </w:p>
    <w:p w14:paraId="7F68BFD4" w14:textId="5836F340" w:rsidR="003206AA" w:rsidRPr="007F3E5F" w:rsidRDefault="00E36193" w:rsidP="003206AA">
      <w:pPr>
        <w:pStyle w:val="Ttulo4"/>
        <w:rPr>
          <w:rFonts w:ascii="Calibri" w:hAnsi="Calibri" w:cs="Calibri"/>
          <w:sz w:val="24"/>
          <w:szCs w:val="24"/>
        </w:rPr>
      </w:pPr>
      <w:r w:rsidRPr="007F3E5F">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7F3E5F">
        <w:rPr>
          <w:rFonts w:ascii="Calibri" w:hAnsi="Calibri"/>
          <w:b/>
        </w:rPr>
        <w:t>REITOR DA FUNDAÇÃO UNIVERSIDADE DO ESTADO DE SANTA CA</w:t>
      </w:r>
      <w:r>
        <w:rPr>
          <w:rFonts w:ascii="Calibri" w:hAnsi="Calibri"/>
          <w:b/>
        </w:rPr>
        <w:t>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F733BD8" w:rsidR="00733A11" w:rsidRPr="007F3E5F" w:rsidRDefault="00733A11">
      <w:pPr>
        <w:tabs>
          <w:tab w:val="left" w:pos="204"/>
          <w:tab w:val="left" w:pos="720"/>
        </w:tabs>
        <w:autoSpaceDE w:val="0"/>
        <w:jc w:val="center"/>
        <w:rPr>
          <w:rFonts w:ascii="Calibri" w:hAnsi="Calibri" w:cs="Calibri"/>
          <w:b/>
        </w:rPr>
      </w:pPr>
      <w:r w:rsidRPr="007F3E5F">
        <w:rPr>
          <w:rFonts w:ascii="Calibri" w:hAnsi="Calibri" w:cs="Calibri"/>
          <w:b/>
        </w:rPr>
        <w:t xml:space="preserve">PREGÃO ELETRÔNICO Nº </w:t>
      </w:r>
      <w:r w:rsidR="00B572CF" w:rsidRPr="007F3E5F">
        <w:rPr>
          <w:rFonts w:ascii="Calibri" w:hAnsi="Calibri" w:cs="Calibri"/>
          <w:b/>
        </w:rPr>
        <w:t>0666</w:t>
      </w:r>
      <w:r w:rsidR="00F2392A" w:rsidRPr="007F3E5F">
        <w:rPr>
          <w:rFonts w:ascii="Calibri" w:hAnsi="Calibri" w:cs="Calibri"/>
          <w:b/>
        </w:rPr>
        <w:t>/20</w:t>
      </w:r>
      <w:r w:rsidR="00095A81" w:rsidRPr="007F3E5F">
        <w:rPr>
          <w:rFonts w:ascii="Calibri" w:hAnsi="Calibri" w:cs="Calibri"/>
          <w:b/>
        </w:rPr>
        <w:t>2</w:t>
      </w:r>
      <w:r w:rsidR="00170C9D" w:rsidRPr="007F3E5F">
        <w:rPr>
          <w:rFonts w:ascii="Calibri" w:hAnsi="Calibri" w:cs="Calibri"/>
          <w:b/>
        </w:rPr>
        <w:t>4</w:t>
      </w:r>
    </w:p>
    <w:p w14:paraId="124FD0E4" w14:textId="77777777" w:rsidR="00AB4E34" w:rsidRPr="007F3E5F"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7F3E5F">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5C1C25B7" w:rsidR="00082D65" w:rsidRPr="007F3E5F" w:rsidRDefault="00082D65" w:rsidP="00082D65">
      <w:pPr>
        <w:jc w:val="center"/>
        <w:rPr>
          <w:rFonts w:ascii="Calibri" w:hAnsi="Calibri" w:cs="Calibri"/>
          <w:b/>
        </w:rPr>
      </w:pPr>
      <w:r w:rsidRPr="007F3E5F">
        <w:rPr>
          <w:rFonts w:ascii="Calibri" w:hAnsi="Calibri" w:cs="Calibri"/>
          <w:b/>
        </w:rPr>
        <w:t xml:space="preserve">PREGÃO ELETRÔNICO Nº </w:t>
      </w:r>
      <w:r w:rsidR="00B572CF" w:rsidRPr="007F3E5F">
        <w:rPr>
          <w:rFonts w:ascii="Calibri" w:hAnsi="Calibri" w:cs="Calibri"/>
          <w:b/>
        </w:rPr>
        <w:t>0666</w:t>
      </w:r>
      <w:r w:rsidR="00F2392A" w:rsidRPr="007F3E5F">
        <w:rPr>
          <w:rFonts w:ascii="Calibri" w:hAnsi="Calibri" w:cs="Calibri"/>
          <w:b/>
        </w:rPr>
        <w:t>/20</w:t>
      </w:r>
      <w:r w:rsidR="00095A81" w:rsidRPr="007F3E5F">
        <w:rPr>
          <w:rFonts w:ascii="Calibri" w:hAnsi="Calibri" w:cs="Calibri"/>
          <w:b/>
        </w:rPr>
        <w:t>2</w:t>
      </w:r>
      <w:r w:rsidR="00170C9D" w:rsidRPr="007F3E5F">
        <w:rPr>
          <w:rFonts w:ascii="Calibri" w:hAnsi="Calibri" w:cs="Calibri"/>
          <w:b/>
        </w:rPr>
        <w:t>4</w:t>
      </w:r>
    </w:p>
    <w:p w14:paraId="20D91D17" w14:textId="77777777" w:rsidR="00082D65" w:rsidRPr="007F3E5F"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7F3E5F">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2289A3EA" w:rsidR="00F971E0" w:rsidRPr="007F3E5F" w:rsidRDefault="00F971E0" w:rsidP="00F971E0">
      <w:pPr>
        <w:pStyle w:val="Ttulo"/>
        <w:rPr>
          <w:rFonts w:ascii="Calibri" w:hAnsi="Calibri"/>
          <w:sz w:val="24"/>
          <w14:shadow w14:blurRad="0" w14:dist="0" w14:dir="0" w14:sx="0" w14:sy="0" w14:kx="0" w14:ky="0" w14:algn="none">
            <w14:srgbClr w14:val="000000"/>
          </w14:shadow>
        </w:rPr>
      </w:pPr>
      <w:r w:rsidRPr="007F3E5F">
        <w:rPr>
          <w:rFonts w:ascii="Calibri" w:hAnsi="Calibri"/>
          <w:sz w:val="24"/>
          <w14:shadow w14:blurRad="0" w14:dist="0" w14:dir="0" w14:sx="0" w14:sy="0" w14:kx="0" w14:ky="0" w14:algn="none">
            <w14:srgbClr w14:val="000000"/>
          </w14:shadow>
        </w:rPr>
        <w:t xml:space="preserve">PREGÃO ELETRÔNICO nº </w:t>
      </w:r>
      <w:r w:rsidR="00B572CF" w:rsidRPr="007F3E5F">
        <w:rPr>
          <w:rFonts w:ascii="Calibri" w:hAnsi="Calibri"/>
          <w:sz w:val="24"/>
          <w14:shadow w14:blurRad="0" w14:dist="0" w14:dir="0" w14:sx="0" w14:sy="0" w14:kx="0" w14:ky="0" w14:algn="none">
            <w14:srgbClr w14:val="000000"/>
          </w14:shadow>
        </w:rPr>
        <w:t>0666</w:t>
      </w:r>
      <w:r w:rsidRPr="007F3E5F">
        <w:rPr>
          <w:rFonts w:ascii="Calibri" w:hAnsi="Calibri"/>
          <w:sz w:val="24"/>
          <w14:shadow w14:blurRad="0" w14:dist="0" w14:dir="0" w14:sx="0" w14:sy="0" w14:kx="0" w14:ky="0" w14:algn="none">
            <w14:srgbClr w14:val="000000"/>
          </w14:shadow>
        </w:rPr>
        <w:t>/202</w:t>
      </w:r>
      <w:r w:rsidR="00170C9D" w:rsidRPr="007F3E5F">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7F3E5F">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0CB383CD" w:rsidR="00746E60" w:rsidRPr="007F3E5F" w:rsidRDefault="00746E60" w:rsidP="007F3E5F">
      <w:pPr>
        <w:pStyle w:val="Ttulo1"/>
        <w:numPr>
          <w:ilvl w:val="0"/>
          <w:numId w:val="0"/>
        </w:numPr>
        <w:tabs>
          <w:tab w:val="left" w:pos="1134"/>
        </w:tabs>
        <w:jc w:val="center"/>
        <w:rPr>
          <w:rFonts w:ascii="Calibri" w:hAnsi="Calibri" w:cs="Calibri"/>
          <w:bCs/>
          <w:szCs w:val="24"/>
        </w:rPr>
      </w:pPr>
      <w:r w:rsidRPr="007F3E5F">
        <w:rPr>
          <w:rFonts w:ascii="Calibri" w:hAnsi="Calibri" w:cs="Calibri"/>
          <w:bCs/>
          <w:szCs w:val="24"/>
        </w:rPr>
        <w:t xml:space="preserve">PREGÃO ELETRÔNICO nº </w:t>
      </w:r>
      <w:r w:rsidR="00B572CF" w:rsidRPr="007F3E5F">
        <w:rPr>
          <w:rFonts w:ascii="Calibri" w:hAnsi="Calibri" w:cs="Calibri"/>
          <w:bCs/>
          <w:szCs w:val="24"/>
        </w:rPr>
        <w:t>0666</w:t>
      </w:r>
      <w:r w:rsidRPr="007F3E5F">
        <w:rPr>
          <w:rFonts w:ascii="Calibri" w:hAnsi="Calibri" w:cs="Calibri"/>
          <w:bCs/>
          <w:szCs w:val="24"/>
        </w:rPr>
        <w:t>/202</w:t>
      </w:r>
      <w:r w:rsidR="00170C9D" w:rsidRPr="007F3E5F">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D35D8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28E48798" w:rsidR="00F81BF6" w:rsidRPr="007F3E5F" w:rsidRDefault="00F81BF6" w:rsidP="00F81BF6">
      <w:pPr>
        <w:pStyle w:val="Ttulo"/>
        <w:rPr>
          <w:rFonts w:ascii="Calibri" w:hAnsi="Calibri"/>
          <w:sz w:val="24"/>
          <w14:shadow w14:blurRad="0" w14:dist="0" w14:dir="0" w14:sx="0" w14:sy="0" w14:kx="0" w14:ky="0" w14:algn="none">
            <w14:srgbClr w14:val="000000"/>
          </w14:shadow>
        </w:rPr>
      </w:pPr>
      <w:r w:rsidRPr="007F3E5F">
        <w:rPr>
          <w:rFonts w:ascii="Calibri" w:hAnsi="Calibri"/>
          <w:sz w:val="24"/>
          <w14:shadow w14:blurRad="0" w14:dist="0" w14:dir="0" w14:sx="0" w14:sy="0" w14:kx="0" w14:ky="0" w14:algn="none">
            <w14:srgbClr w14:val="000000"/>
          </w14:shadow>
        </w:rPr>
        <w:t xml:space="preserve">PREGÃO ELETRÔNICO nº </w:t>
      </w:r>
      <w:r w:rsidR="00B572CF" w:rsidRPr="007F3E5F">
        <w:rPr>
          <w:rFonts w:ascii="Calibri" w:hAnsi="Calibri"/>
          <w:sz w:val="24"/>
          <w14:shadow w14:blurRad="0" w14:dist="0" w14:dir="0" w14:sx="0" w14:sy="0" w14:kx="0" w14:ky="0" w14:algn="none">
            <w14:srgbClr w14:val="000000"/>
          </w14:shadow>
        </w:rPr>
        <w:t>0666</w:t>
      </w:r>
      <w:r w:rsidR="00F2392A" w:rsidRPr="007F3E5F">
        <w:rPr>
          <w:rFonts w:ascii="Calibri" w:hAnsi="Calibri"/>
          <w:sz w:val="24"/>
          <w14:shadow w14:blurRad="0" w14:dist="0" w14:dir="0" w14:sx="0" w14:sy="0" w14:kx="0" w14:ky="0" w14:algn="none">
            <w14:srgbClr w14:val="000000"/>
          </w14:shadow>
        </w:rPr>
        <w:t>/20</w:t>
      </w:r>
      <w:r w:rsidR="00095A81" w:rsidRPr="007F3E5F">
        <w:rPr>
          <w:rFonts w:ascii="Calibri" w:hAnsi="Calibri"/>
          <w:sz w:val="24"/>
          <w14:shadow w14:blurRad="0" w14:dist="0" w14:dir="0" w14:sx="0" w14:sy="0" w14:kx="0" w14:ky="0" w14:algn="none">
            <w14:srgbClr w14:val="000000"/>
          </w14:shadow>
        </w:rPr>
        <w:t>2</w:t>
      </w:r>
      <w:r w:rsidR="00170C9D" w:rsidRPr="007F3E5F">
        <w:rPr>
          <w:rFonts w:ascii="Calibri" w:hAnsi="Calibri"/>
          <w:sz w:val="24"/>
          <w14:shadow w14:blurRad="0" w14:dist="0" w14:dir="0" w14:sx="0" w14:sy="0" w14:kx="0" w14:ky="0" w14:algn="none">
            <w14:srgbClr w14:val="000000"/>
          </w14:shadow>
        </w:rPr>
        <w:t>4</w:t>
      </w:r>
    </w:p>
    <w:p w14:paraId="55A5FD0D" w14:textId="77777777" w:rsidR="00F81BF6" w:rsidRPr="007F3E5F" w:rsidRDefault="00F81BF6" w:rsidP="00C1105C">
      <w:pPr>
        <w:pStyle w:val="Recuodecorpodetexto2"/>
        <w:spacing w:after="0" w:line="240" w:lineRule="auto"/>
        <w:ind w:left="3827"/>
        <w:jc w:val="both"/>
        <w:rPr>
          <w:rFonts w:ascii="Calibri" w:hAnsi="Calibri"/>
          <w:b/>
        </w:rPr>
      </w:pPr>
      <w:r w:rsidRPr="007F3E5F">
        <w:rPr>
          <w:rFonts w:ascii="Calibri" w:hAnsi="Calibri"/>
          <w:b/>
        </w:rPr>
        <w:t>MINUTA DE CONTRATO</w:t>
      </w:r>
    </w:p>
    <w:p w14:paraId="5BE9C226" w14:textId="77777777" w:rsidR="00C1105C" w:rsidRPr="007F3E5F" w:rsidRDefault="00C1105C" w:rsidP="00C1105C">
      <w:pPr>
        <w:pStyle w:val="Recuodecorpodetexto2"/>
        <w:spacing w:after="0" w:line="240" w:lineRule="auto"/>
        <w:ind w:left="3827"/>
        <w:jc w:val="both"/>
        <w:rPr>
          <w:rFonts w:ascii="Calibri" w:hAnsi="Calibri"/>
          <w:b/>
        </w:rPr>
      </w:pPr>
    </w:p>
    <w:p w14:paraId="31CA1142" w14:textId="66996036" w:rsidR="00F81BF6" w:rsidRPr="007F3E5F" w:rsidRDefault="00B572CF" w:rsidP="00F81BF6">
      <w:pPr>
        <w:pStyle w:val="Recuodecorpodetexto2"/>
        <w:spacing w:line="240" w:lineRule="auto"/>
        <w:ind w:left="3827"/>
        <w:jc w:val="both"/>
        <w:rPr>
          <w:rFonts w:ascii="Calibri" w:hAnsi="Calibri"/>
          <w:bCs/>
          <w:sz w:val="22"/>
          <w:szCs w:val="22"/>
        </w:rPr>
      </w:pPr>
      <w:r w:rsidRPr="007F3E5F">
        <w:rPr>
          <w:rFonts w:ascii="Calibri" w:hAnsi="Calibri"/>
          <w:bCs/>
          <w:sz w:val="22"/>
          <w:szCs w:val="22"/>
        </w:rPr>
        <w:t xml:space="preserve">AQUISIÇÃO DE FERRAMENTAS E MATERIAIS DE CONSTRUÇÃO PARA A UDESC, QUE ENTRE SI CELEBRAM A FUNDAÇÃO UNIVERSIDADE DO ESTADO DE SANTA CATARINA – UDESC E A EMPRESA ............... </w:t>
      </w:r>
    </w:p>
    <w:p w14:paraId="3004E892" w14:textId="77777777" w:rsidR="00F81BF6" w:rsidRPr="007F3E5F" w:rsidRDefault="00F81BF6" w:rsidP="00F81BF6">
      <w:pPr>
        <w:jc w:val="both"/>
        <w:rPr>
          <w:rFonts w:ascii="Calibri" w:hAnsi="Calibri"/>
          <w:bCs/>
          <w:sz w:val="22"/>
          <w:szCs w:val="22"/>
        </w:rPr>
      </w:pPr>
    </w:p>
    <w:p w14:paraId="475AE97A" w14:textId="6375A9A1" w:rsidR="00F81BF6" w:rsidRPr="007F3E5F" w:rsidRDefault="002E7CB6" w:rsidP="00F81BF6">
      <w:pPr>
        <w:jc w:val="both"/>
        <w:rPr>
          <w:rFonts w:ascii="Calibri" w:hAnsi="Calibri" w:cs="Calibri"/>
          <w:bCs/>
          <w:sz w:val="22"/>
          <w:szCs w:val="22"/>
        </w:rPr>
      </w:pPr>
      <w:r w:rsidRPr="007F3E5F">
        <w:rPr>
          <w:rFonts w:ascii="Calibri" w:hAnsi="Calibri" w:cs="Calibri"/>
          <w:bCs/>
          <w:sz w:val="22"/>
          <w:szCs w:val="22"/>
        </w:rPr>
        <w:t>A</w:t>
      </w:r>
      <w:r w:rsidR="00F81BF6" w:rsidRPr="007F3E5F">
        <w:rPr>
          <w:rFonts w:ascii="Calibri" w:hAnsi="Calibri" w:cs="Calibri"/>
          <w:bCs/>
          <w:sz w:val="22"/>
          <w:szCs w:val="22"/>
        </w:rPr>
        <w:t xml:space="preserve"> FUNDAÇÃO UNIVERSIDADE DO ESTADO DE SANTA CATARINA - UDESC, com sede na Av. Madre </w:t>
      </w:r>
      <w:proofErr w:type="spellStart"/>
      <w:r w:rsidR="00F81BF6" w:rsidRPr="007F3E5F">
        <w:rPr>
          <w:rFonts w:ascii="Calibri" w:hAnsi="Calibri" w:cs="Calibri"/>
          <w:bCs/>
          <w:sz w:val="22"/>
          <w:szCs w:val="22"/>
        </w:rPr>
        <w:t>Benvenuta</w:t>
      </w:r>
      <w:proofErr w:type="spellEnd"/>
      <w:r w:rsidR="00F81BF6" w:rsidRPr="007F3E5F">
        <w:rPr>
          <w:rFonts w:ascii="Calibri" w:hAnsi="Calibri" w:cs="Calibri"/>
          <w:bCs/>
          <w:sz w:val="22"/>
          <w:szCs w:val="22"/>
        </w:rPr>
        <w:t xml:space="preserve">, 2007, </w:t>
      </w:r>
      <w:proofErr w:type="spellStart"/>
      <w:r w:rsidR="00F81BF6" w:rsidRPr="007F3E5F">
        <w:rPr>
          <w:rFonts w:ascii="Calibri" w:hAnsi="Calibri" w:cs="Calibri"/>
          <w:bCs/>
          <w:sz w:val="22"/>
          <w:szCs w:val="22"/>
        </w:rPr>
        <w:t>Itacorubi</w:t>
      </w:r>
      <w:proofErr w:type="spellEnd"/>
      <w:r w:rsidR="00F81BF6" w:rsidRPr="007F3E5F">
        <w:rPr>
          <w:rFonts w:ascii="Calibri" w:hAnsi="Calibri" w:cs="Calibri"/>
          <w:bCs/>
          <w:sz w:val="22"/>
          <w:szCs w:val="22"/>
        </w:rPr>
        <w:t xml:space="preserve">, Florianópolis,/SC – CEP 88035-901, inscrito no CNPJ sob o nº </w:t>
      </w:r>
      <w:r w:rsidR="00F81BF6" w:rsidRPr="007F3E5F">
        <w:rPr>
          <w:rFonts w:ascii="Calibri" w:hAnsi="Calibri" w:cs="Calibri"/>
          <w:sz w:val="22"/>
          <w:szCs w:val="22"/>
        </w:rPr>
        <w:t>83.891.283/0001-36</w:t>
      </w:r>
      <w:r w:rsidR="00F81BF6" w:rsidRPr="007F3E5F">
        <w:rPr>
          <w:rFonts w:ascii="Calibri" w:hAnsi="Calibri" w:cs="Calibri"/>
          <w:bCs/>
          <w:sz w:val="22"/>
          <w:szCs w:val="22"/>
        </w:rPr>
        <w:t xml:space="preserve">, inscrição estadual isenta, doravante denominada CONTRATANTE, neste ato representado pelo seu titular, </w:t>
      </w:r>
      <w:r w:rsidR="00F81BF6" w:rsidRPr="007F3E5F">
        <w:rPr>
          <w:rFonts w:ascii="Calibri" w:hAnsi="Calibri" w:cs="Calibri"/>
          <w:sz w:val="22"/>
          <w:szCs w:val="22"/>
        </w:rPr>
        <w:t>Reitor</w:t>
      </w:r>
      <w:r w:rsidR="00F81BF6" w:rsidRPr="007F3E5F">
        <w:rPr>
          <w:rFonts w:asciiTheme="minorHAnsi" w:hAnsiTheme="minorHAnsi" w:cstheme="minorHAnsi"/>
          <w:sz w:val="22"/>
          <w:szCs w:val="22"/>
        </w:rPr>
        <w:t xml:space="preserve"> </w:t>
      </w:r>
      <w:r w:rsidR="00DE56A8" w:rsidRPr="007F3E5F">
        <w:rPr>
          <w:rStyle w:val="Forte"/>
          <w:rFonts w:asciiTheme="minorHAnsi" w:hAnsiTheme="minorHAnsi" w:cstheme="minorHAnsi"/>
          <w:b w:val="0"/>
          <w:color w:val="111111"/>
          <w:sz w:val="22"/>
          <w:szCs w:val="22"/>
          <w:bdr w:val="none" w:sz="0" w:space="0" w:color="auto" w:frame="1"/>
          <w:shd w:val="clear" w:color="auto" w:fill="FFFFFF"/>
        </w:rPr>
        <w:t>José</w:t>
      </w:r>
      <w:r w:rsidR="00DE56A8" w:rsidRPr="007F3E5F">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7F3E5F">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7F3E5F">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7F3E5F">
        <w:rPr>
          <w:rFonts w:ascii="Calibri" w:hAnsi="Calibri" w:cs="Calibri"/>
          <w:sz w:val="22"/>
          <w:szCs w:val="22"/>
        </w:rPr>
        <w:t xml:space="preserve">, </w:t>
      </w:r>
      <w:r w:rsidR="009065E8" w:rsidRPr="007F3E5F">
        <w:rPr>
          <w:rFonts w:ascii="Calibri" w:hAnsi="Calibri" w:cs="Calibri"/>
          <w:sz w:val="22"/>
          <w:szCs w:val="22"/>
        </w:rPr>
        <w:t xml:space="preserve">CI nº </w:t>
      </w:r>
      <w:r w:rsidR="00DE4DDF" w:rsidRPr="007F3E5F">
        <w:rPr>
          <w:rFonts w:ascii="Calibri" w:hAnsi="Calibri" w:cs="Calibri"/>
          <w:sz w:val="22"/>
          <w:szCs w:val="22"/>
        </w:rPr>
        <w:t>XXXXXXXX</w:t>
      </w:r>
      <w:r w:rsidR="009065E8" w:rsidRPr="007F3E5F">
        <w:rPr>
          <w:rFonts w:ascii="Calibri" w:hAnsi="Calibri" w:cs="Calibri"/>
          <w:sz w:val="22"/>
          <w:szCs w:val="22"/>
        </w:rPr>
        <w:t xml:space="preserve">/SSPSP, CPF </w:t>
      </w:r>
      <w:r w:rsidR="00DE4DDF" w:rsidRPr="007F3E5F">
        <w:rPr>
          <w:rFonts w:ascii="Calibri" w:hAnsi="Calibri" w:cs="Calibri"/>
          <w:sz w:val="22"/>
          <w:szCs w:val="22"/>
        </w:rPr>
        <w:t>XXXXXXXXXXX</w:t>
      </w:r>
      <w:r w:rsidR="00F81BF6" w:rsidRPr="007F3E5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7F3E5F">
        <w:rPr>
          <w:rFonts w:ascii="Calibri" w:hAnsi="Calibri" w:cs="Calibri"/>
          <w:sz w:val="22"/>
          <w:szCs w:val="22"/>
        </w:rPr>
        <w:t xml:space="preserve">regido pela </w:t>
      </w:r>
      <w:r w:rsidR="00B034D3" w:rsidRPr="007F3E5F">
        <w:rPr>
          <w:rFonts w:ascii="Calibri" w:hAnsi="Calibri" w:cs="Calibri"/>
          <w:sz w:val="22"/>
          <w:szCs w:val="22"/>
        </w:rPr>
        <w:t>Lei Federal nº 14.133, de 01 de abril de 2021</w:t>
      </w:r>
      <w:r w:rsidR="00F81BF6" w:rsidRPr="007F3E5F">
        <w:rPr>
          <w:rFonts w:ascii="Calibri" w:hAnsi="Calibri" w:cs="Calibri"/>
          <w:sz w:val="22"/>
          <w:szCs w:val="22"/>
        </w:rPr>
        <w:t>, demais normas legais federais e estaduais vigentes</w:t>
      </w:r>
      <w:r w:rsidR="00F81BF6" w:rsidRPr="007F3E5F">
        <w:rPr>
          <w:rFonts w:ascii="Calibri" w:hAnsi="Calibri" w:cs="Calibri"/>
          <w:bCs/>
          <w:sz w:val="22"/>
          <w:szCs w:val="22"/>
        </w:rPr>
        <w:t xml:space="preserve"> e pelas seguintes cláusulas e condições:</w:t>
      </w:r>
    </w:p>
    <w:p w14:paraId="05BBCF41" w14:textId="77777777" w:rsidR="00F81BF6" w:rsidRPr="007F3E5F" w:rsidRDefault="00F81BF6" w:rsidP="00F81BF6">
      <w:pPr>
        <w:jc w:val="both"/>
        <w:rPr>
          <w:rFonts w:ascii="Calibri" w:hAnsi="Calibri" w:cs="Calibri"/>
          <w:bCs/>
          <w:sz w:val="22"/>
          <w:szCs w:val="22"/>
        </w:rPr>
      </w:pPr>
    </w:p>
    <w:p w14:paraId="110AB39A" w14:textId="77777777" w:rsidR="00F81BF6" w:rsidRPr="007F3E5F" w:rsidRDefault="00F81BF6" w:rsidP="00F81BF6">
      <w:pPr>
        <w:pStyle w:val="timesnewroman"/>
        <w:suppressAutoHyphens/>
        <w:spacing w:line="240" w:lineRule="auto"/>
        <w:rPr>
          <w:rFonts w:ascii="Calibri" w:hAnsi="Calibri" w:cs="Calibri"/>
          <w:bCs w:val="0"/>
          <w:lang w:eastAsia="zh-CN"/>
        </w:rPr>
      </w:pPr>
      <w:r w:rsidRPr="007F3E5F">
        <w:rPr>
          <w:rFonts w:ascii="Calibri" w:hAnsi="Calibri" w:cs="Calibri"/>
          <w:bCs w:val="0"/>
          <w:lang w:eastAsia="zh-CN"/>
        </w:rPr>
        <w:t>CLÁUSULA PRIMEIRA – Do Objeto e sua Execução</w:t>
      </w:r>
    </w:p>
    <w:p w14:paraId="6298DD41" w14:textId="45305A45" w:rsidR="00F81BF6" w:rsidRPr="007F3E5F" w:rsidRDefault="00A54DA0" w:rsidP="00F81BF6">
      <w:pPr>
        <w:pStyle w:val="Corpodetexto23"/>
        <w:rPr>
          <w:rFonts w:ascii="Calibri" w:hAnsi="Calibri" w:cs="Calibri"/>
          <w:color w:val="auto"/>
          <w:sz w:val="22"/>
          <w:szCs w:val="22"/>
        </w:rPr>
      </w:pPr>
      <w:r w:rsidRPr="007F3E5F">
        <w:rPr>
          <w:rFonts w:ascii="Calibri" w:hAnsi="Calibri" w:cs="Calibri"/>
          <w:color w:val="auto"/>
          <w:sz w:val="22"/>
          <w:szCs w:val="22"/>
        </w:rPr>
        <w:t>Constitui objeto do presente a</w:t>
      </w:r>
      <w:r w:rsidR="00B572CF" w:rsidRPr="007F3E5F">
        <w:rPr>
          <w:rFonts w:ascii="Calibri" w:hAnsi="Calibri" w:cs="Calibri"/>
          <w:color w:val="auto"/>
          <w:sz w:val="22"/>
          <w:szCs w:val="22"/>
        </w:rPr>
        <w:t xml:space="preserve"> aquisição de ferramentas e materiais de construção para a UDESC</w:t>
      </w:r>
      <w:r w:rsidR="00F81BF6" w:rsidRPr="007F3E5F">
        <w:rPr>
          <w:rFonts w:ascii="Calibri" w:hAnsi="Calibri" w:cs="Calibri"/>
          <w:color w:val="auto"/>
          <w:sz w:val="22"/>
          <w:szCs w:val="22"/>
        </w:rPr>
        <w:t xml:space="preserve">, de acordo com as especificações e condições para execução do objeto, descritos no </w:t>
      </w:r>
      <w:r w:rsidR="00F81BF6" w:rsidRPr="007F3E5F">
        <w:rPr>
          <w:rFonts w:ascii="Calibri" w:hAnsi="Calibri" w:cs="Calibri"/>
          <w:b/>
          <w:bCs/>
          <w:color w:val="auto"/>
          <w:sz w:val="22"/>
          <w:szCs w:val="22"/>
        </w:rPr>
        <w:t>Anexo I</w:t>
      </w:r>
      <w:r w:rsidR="00C50B66" w:rsidRPr="007F3E5F">
        <w:rPr>
          <w:rFonts w:ascii="Calibri" w:hAnsi="Calibri" w:cs="Calibri"/>
          <w:b/>
          <w:bCs/>
          <w:color w:val="auto"/>
          <w:sz w:val="22"/>
          <w:szCs w:val="22"/>
        </w:rPr>
        <w:t xml:space="preserve"> e II</w:t>
      </w:r>
      <w:r w:rsidR="00F81BF6" w:rsidRPr="007F3E5F">
        <w:rPr>
          <w:rFonts w:ascii="Calibri" w:hAnsi="Calibri" w:cs="Calibri"/>
          <w:color w:val="auto"/>
          <w:sz w:val="22"/>
          <w:szCs w:val="22"/>
        </w:rPr>
        <w:t xml:space="preserve"> do Edital d</w:t>
      </w:r>
      <w:r w:rsidR="00C50B66" w:rsidRPr="007F3E5F">
        <w:rPr>
          <w:rFonts w:ascii="Calibri" w:hAnsi="Calibri" w:cs="Calibri"/>
          <w:color w:val="auto"/>
          <w:sz w:val="22"/>
          <w:szCs w:val="22"/>
        </w:rPr>
        <w:t>o</w:t>
      </w:r>
      <w:r w:rsidR="00F81BF6" w:rsidRPr="007F3E5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7F3E5F">
        <w:rPr>
          <w:rFonts w:ascii="Calibri" w:hAnsi="Calibri" w:cs="Calibri"/>
          <w:b/>
          <w:bCs/>
          <w:sz w:val="22"/>
          <w:szCs w:val="22"/>
        </w:rPr>
        <w:t xml:space="preserve">PARÁGRAFO ÚNICO – </w:t>
      </w:r>
      <w:r w:rsidRPr="007F3E5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7F3E5F"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desde que </w:t>
      </w:r>
      <w:r w:rsidRPr="007F3E5F">
        <w:rPr>
          <w:rFonts w:ascii="Calibri" w:hAnsi="Calibri"/>
          <w:bCs/>
          <w:sz w:val="22"/>
          <w:szCs w:val="22"/>
        </w:rPr>
        <w:t>solicitado formalmente pela contratada, observado o interregno mínimo de um ano, contado a partir da data-limite para apresentação da proposta e da seguinte forma:</w:t>
      </w:r>
    </w:p>
    <w:p w14:paraId="5BEB4517" w14:textId="77777777" w:rsidR="00F971E0" w:rsidRPr="007F3E5F" w:rsidRDefault="00F971E0" w:rsidP="00F971E0">
      <w:pPr>
        <w:ind w:firstLine="284"/>
        <w:jc w:val="both"/>
        <w:rPr>
          <w:rFonts w:ascii="Calibri" w:hAnsi="Calibri"/>
          <w:bCs/>
          <w:sz w:val="22"/>
          <w:szCs w:val="22"/>
        </w:rPr>
      </w:pPr>
      <w:r w:rsidRPr="007F3E5F">
        <w:rPr>
          <w:rFonts w:ascii="Calibri" w:hAnsi="Calibri"/>
          <w:b/>
          <w:sz w:val="22"/>
          <w:szCs w:val="22"/>
        </w:rPr>
        <w:t>III-A</w:t>
      </w:r>
      <w:r w:rsidRPr="007F3E5F">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7F3E5F" w:rsidRDefault="00F971E0" w:rsidP="00F971E0">
      <w:pPr>
        <w:ind w:firstLine="284"/>
        <w:jc w:val="both"/>
        <w:rPr>
          <w:rFonts w:ascii="Calibri" w:hAnsi="Calibri"/>
          <w:bCs/>
          <w:sz w:val="22"/>
          <w:szCs w:val="22"/>
        </w:rPr>
      </w:pPr>
      <w:r w:rsidRPr="007F3E5F">
        <w:rPr>
          <w:rFonts w:ascii="Calibri" w:hAnsi="Calibri"/>
          <w:b/>
          <w:sz w:val="22"/>
          <w:szCs w:val="22"/>
        </w:rPr>
        <w:t>III-B</w:t>
      </w:r>
      <w:r w:rsidRPr="007F3E5F">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7F3E5F" w:rsidRDefault="00F971E0" w:rsidP="00F971E0">
      <w:pPr>
        <w:ind w:firstLine="284"/>
        <w:jc w:val="both"/>
        <w:rPr>
          <w:rFonts w:ascii="Calibri" w:hAnsi="Calibri"/>
          <w:bCs/>
          <w:sz w:val="22"/>
          <w:szCs w:val="22"/>
        </w:rPr>
      </w:pPr>
      <w:r w:rsidRPr="007F3E5F">
        <w:rPr>
          <w:rFonts w:ascii="Calibri" w:hAnsi="Calibri"/>
          <w:b/>
          <w:sz w:val="22"/>
          <w:szCs w:val="22"/>
        </w:rPr>
        <w:t>III-C</w:t>
      </w:r>
      <w:r w:rsidRPr="007F3E5F">
        <w:rPr>
          <w:rFonts w:ascii="Calibri" w:hAnsi="Calibri"/>
          <w:bCs/>
          <w:sz w:val="22"/>
          <w:szCs w:val="22"/>
        </w:rPr>
        <w:t xml:space="preserve"> Os reajustes a que o contratado </w:t>
      </w:r>
      <w:proofErr w:type="spellStart"/>
      <w:r w:rsidRPr="007F3E5F">
        <w:rPr>
          <w:rFonts w:ascii="Calibri" w:hAnsi="Calibri"/>
          <w:bCs/>
          <w:sz w:val="22"/>
          <w:szCs w:val="22"/>
        </w:rPr>
        <w:t>fizer</w:t>
      </w:r>
      <w:proofErr w:type="spellEnd"/>
      <w:r w:rsidRPr="007F3E5F">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Pr="007F3E5F"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7F3E5F">
        <w:rPr>
          <w:rFonts w:ascii="Calibri" w:hAnsi="Calibri" w:cs="Calibri"/>
          <w:b/>
          <w:szCs w:val="22"/>
        </w:rPr>
        <w:t>IV –</w:t>
      </w:r>
      <w:r w:rsidRPr="007F3E5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7F3E5F">
        <w:rPr>
          <w:rFonts w:ascii="Calibri" w:hAnsi="Calibri" w:cs="Calibri"/>
          <w:bCs/>
          <w:szCs w:val="22"/>
        </w:rPr>
        <w:t>124, inciso II, letra “d” da Lei 14.133/2021</w:t>
      </w:r>
      <w:r w:rsidRPr="007F3E5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41C6B66" w14:textId="77777777" w:rsidR="007F3E5F" w:rsidRDefault="007F3E5F" w:rsidP="00F81BF6">
      <w:pPr>
        <w:jc w:val="both"/>
        <w:rPr>
          <w:rFonts w:ascii="Calibri" w:hAnsi="Calibri" w:cs="Calibri"/>
          <w:b/>
          <w:sz w:val="22"/>
          <w:szCs w:val="22"/>
        </w:rPr>
      </w:pPr>
    </w:p>
    <w:p w14:paraId="35398B22" w14:textId="77777777" w:rsidR="007F3E5F" w:rsidRDefault="007F3E5F" w:rsidP="00F81BF6">
      <w:pPr>
        <w:jc w:val="both"/>
        <w:rPr>
          <w:rFonts w:ascii="Calibri" w:hAnsi="Calibri" w:cs="Calibri"/>
          <w:b/>
          <w:sz w:val="22"/>
          <w:szCs w:val="22"/>
        </w:rPr>
      </w:pPr>
    </w:p>
    <w:p w14:paraId="127DD711" w14:textId="77777777" w:rsidR="007F3E5F" w:rsidRDefault="007F3E5F" w:rsidP="00F81BF6">
      <w:pPr>
        <w:jc w:val="both"/>
        <w:rPr>
          <w:rFonts w:ascii="Calibri" w:hAnsi="Calibri" w:cs="Calibri"/>
          <w:b/>
          <w:sz w:val="22"/>
          <w:szCs w:val="22"/>
        </w:rPr>
      </w:pPr>
    </w:p>
    <w:p w14:paraId="08EE8634" w14:textId="77777777" w:rsidR="007F3E5F" w:rsidRDefault="007F3E5F" w:rsidP="00F81BF6">
      <w:pPr>
        <w:jc w:val="both"/>
        <w:rPr>
          <w:rFonts w:ascii="Calibri" w:hAnsi="Calibri" w:cs="Calibri"/>
          <w:b/>
          <w:sz w:val="22"/>
          <w:szCs w:val="22"/>
        </w:rPr>
      </w:pPr>
    </w:p>
    <w:p w14:paraId="107309E1" w14:textId="00B05D0E"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lastRenderedPageBreak/>
        <w:t>CLÁUSULA TERCEIRA – Da Dotação Orçamentária</w:t>
      </w:r>
    </w:p>
    <w:p w14:paraId="284EABF2" w14:textId="485082AA" w:rsidR="00F81BF6" w:rsidRDefault="00F81BF6" w:rsidP="00F81BF6">
      <w:pPr>
        <w:jc w:val="both"/>
        <w:rPr>
          <w:rFonts w:ascii="Calibri" w:hAnsi="Calibri" w:cs="Calibri"/>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7F3E5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7F3E5F" w:rsidRDefault="00F81BF6" w:rsidP="00D439F8">
            <w:pPr>
              <w:snapToGrid w:val="0"/>
              <w:jc w:val="center"/>
              <w:rPr>
                <w:rFonts w:ascii="Calibri" w:hAnsi="Calibri" w:cs="Calibri"/>
                <w:b/>
                <w:bCs/>
                <w:sz w:val="22"/>
                <w:szCs w:val="22"/>
                <w:lang w:val="pt-PT"/>
              </w:rPr>
            </w:pPr>
            <w:r w:rsidRPr="007F3E5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7F3E5F" w:rsidRDefault="00F81BF6" w:rsidP="00D439F8">
            <w:pPr>
              <w:snapToGrid w:val="0"/>
              <w:jc w:val="center"/>
              <w:rPr>
                <w:rFonts w:ascii="Calibri" w:hAnsi="Calibri" w:cs="Calibri"/>
                <w:b/>
                <w:bCs/>
                <w:sz w:val="22"/>
                <w:szCs w:val="22"/>
                <w:lang w:val="pt-PT"/>
              </w:rPr>
            </w:pPr>
            <w:r w:rsidRPr="007F3E5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7F3E5F" w:rsidRDefault="00F81BF6" w:rsidP="00D439F8">
            <w:pPr>
              <w:snapToGrid w:val="0"/>
              <w:jc w:val="center"/>
              <w:rPr>
                <w:rFonts w:ascii="Calibri" w:hAnsi="Calibri" w:cs="Calibri"/>
                <w:b/>
                <w:bCs/>
                <w:sz w:val="22"/>
                <w:szCs w:val="22"/>
                <w:lang w:val="pt-PT"/>
              </w:rPr>
            </w:pPr>
            <w:r w:rsidRPr="007F3E5F">
              <w:rPr>
                <w:rFonts w:ascii="Calibri" w:hAnsi="Calibri" w:cs="Calibri"/>
                <w:b/>
                <w:bCs/>
                <w:sz w:val="22"/>
                <w:szCs w:val="22"/>
                <w:lang w:val="pt-PT"/>
              </w:rPr>
              <w:t>ELEMENTO DE DESPESA</w:t>
            </w:r>
          </w:p>
        </w:tc>
      </w:tr>
      <w:tr w:rsidR="00F81BF6" w:rsidRPr="007F3E5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48014A04" w:rsidR="00F81BF6" w:rsidRPr="007F3E5F" w:rsidRDefault="00DE6458" w:rsidP="00D439F8">
            <w:pPr>
              <w:snapToGrid w:val="0"/>
              <w:jc w:val="center"/>
              <w:rPr>
                <w:rFonts w:ascii="Calibri" w:hAnsi="Calibri" w:cs="Calibri"/>
                <w:sz w:val="22"/>
                <w:szCs w:val="22"/>
              </w:rPr>
            </w:pPr>
            <w:r w:rsidRPr="007F3E5F">
              <w:rPr>
                <w:rFonts w:ascii="Calibri" w:hAnsi="Calibri" w:cs="Calibri"/>
                <w:sz w:val="22"/>
                <w:szCs w:val="22"/>
              </w:rPr>
              <w:t>11038</w:t>
            </w:r>
          </w:p>
        </w:tc>
        <w:tc>
          <w:tcPr>
            <w:tcW w:w="4395" w:type="dxa"/>
            <w:tcBorders>
              <w:left w:val="single" w:sz="8" w:space="0" w:color="000000"/>
              <w:bottom w:val="single" w:sz="8" w:space="0" w:color="000000"/>
            </w:tcBorders>
          </w:tcPr>
          <w:p w14:paraId="24C8314E" w14:textId="78C62FC1" w:rsidR="00F81BF6" w:rsidRPr="007F3E5F" w:rsidRDefault="00DE6458" w:rsidP="00D439F8">
            <w:pPr>
              <w:snapToGrid w:val="0"/>
              <w:jc w:val="center"/>
              <w:rPr>
                <w:rFonts w:ascii="Calibri" w:hAnsi="Calibri" w:cs="Calibri"/>
                <w:sz w:val="22"/>
                <w:szCs w:val="22"/>
              </w:rPr>
            </w:pPr>
            <w:r w:rsidRPr="007F3E5F">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3404066E" w14:textId="77777777" w:rsidR="00F81BF6" w:rsidRPr="007F3E5F" w:rsidRDefault="00DE6458" w:rsidP="00D439F8">
            <w:pPr>
              <w:snapToGrid w:val="0"/>
              <w:jc w:val="center"/>
              <w:rPr>
                <w:rFonts w:ascii="Calibri" w:hAnsi="Calibri" w:cs="Calibri"/>
                <w:sz w:val="22"/>
                <w:szCs w:val="22"/>
              </w:rPr>
            </w:pPr>
            <w:r w:rsidRPr="007F3E5F">
              <w:rPr>
                <w:rFonts w:ascii="Calibri" w:hAnsi="Calibri" w:cs="Calibri"/>
                <w:sz w:val="22"/>
                <w:szCs w:val="22"/>
              </w:rPr>
              <w:t>339030</w:t>
            </w:r>
          </w:p>
          <w:p w14:paraId="2F184CD6" w14:textId="004B1DDD" w:rsidR="00DE6458" w:rsidRPr="007F3E5F" w:rsidRDefault="00DE6458" w:rsidP="00D439F8">
            <w:pPr>
              <w:snapToGrid w:val="0"/>
              <w:jc w:val="center"/>
              <w:rPr>
                <w:rFonts w:ascii="Calibri" w:hAnsi="Calibri" w:cs="Calibri"/>
                <w:sz w:val="22"/>
                <w:szCs w:val="22"/>
              </w:rPr>
            </w:pPr>
            <w:r w:rsidRPr="007F3E5F">
              <w:rPr>
                <w:rFonts w:ascii="Calibri" w:hAnsi="Calibri" w:cs="Calibri"/>
                <w:sz w:val="22"/>
                <w:szCs w:val="22"/>
              </w:rPr>
              <w:t>449052</w:t>
            </w:r>
          </w:p>
        </w:tc>
      </w:tr>
    </w:tbl>
    <w:p w14:paraId="41EB234B" w14:textId="77777777" w:rsidR="00F81BF6" w:rsidRPr="007F3E5F" w:rsidRDefault="00F81BF6" w:rsidP="00F81BF6">
      <w:pPr>
        <w:jc w:val="both"/>
        <w:rPr>
          <w:rFonts w:ascii="Calibri" w:hAnsi="Calibri" w:cs="Calibri"/>
          <w:b/>
          <w:sz w:val="22"/>
          <w:szCs w:val="22"/>
        </w:rPr>
      </w:pPr>
      <w:r w:rsidRPr="007F3E5F">
        <w:rPr>
          <w:rFonts w:ascii="Calibri" w:hAnsi="Calibri" w:cs="Calibri"/>
          <w:b/>
          <w:sz w:val="22"/>
          <w:szCs w:val="22"/>
        </w:rPr>
        <w:t>CLÁUSULA QUARTA – Do Prazo de Vigência do Contrato</w:t>
      </w:r>
    </w:p>
    <w:p w14:paraId="0F4AC476" w14:textId="178B9B4C" w:rsidR="00562F8F" w:rsidRPr="007F3E5F" w:rsidRDefault="00F81BF6" w:rsidP="00562F8F">
      <w:pPr>
        <w:ind w:firstLine="142"/>
        <w:jc w:val="both"/>
        <w:rPr>
          <w:rFonts w:ascii="Calibri" w:hAnsi="Calibri"/>
        </w:rPr>
      </w:pPr>
      <w:r w:rsidRPr="007F3E5F">
        <w:rPr>
          <w:rFonts w:ascii="Calibri" w:hAnsi="Calibri" w:cs="Calibri"/>
          <w:b/>
          <w:bCs/>
          <w:szCs w:val="22"/>
        </w:rPr>
        <w:t>I -</w:t>
      </w:r>
      <w:r w:rsidRPr="007F3E5F">
        <w:rPr>
          <w:rFonts w:ascii="Calibri" w:hAnsi="Calibri" w:cs="Calibri"/>
          <w:bCs/>
          <w:szCs w:val="22"/>
        </w:rPr>
        <w:t xml:space="preserve"> O prazo de vigência deste instrumento tem </w:t>
      </w:r>
      <w:r w:rsidR="00562F8F" w:rsidRPr="007F3E5F">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DE6458" w:rsidRPr="007F3E5F">
            <w:rPr>
              <w:rFonts w:asciiTheme="minorHAnsi" w:hAnsiTheme="minorHAnsi" w:cstheme="minorHAnsi"/>
            </w:rPr>
            <w:t>na data de sua assinatura até o encerramento dos créditos orçamentários do ano de sua emissão.</w:t>
          </w:r>
        </w:sdtContent>
      </w:sdt>
    </w:p>
    <w:p w14:paraId="7FB27C83" w14:textId="425F9332" w:rsidR="00F81BF6" w:rsidRPr="007F3E5F"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F3E5F">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7F3E5F"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renúncia expressa de qualquer outro, para serem dirimidas questões originárias da execução do presente </w:t>
      </w:r>
      <w:r w:rsidRPr="007F3E5F">
        <w:rPr>
          <w:rFonts w:ascii="Calibri" w:hAnsi="Calibri" w:cs="Calibri"/>
          <w:sz w:val="22"/>
          <w:szCs w:val="22"/>
        </w:rPr>
        <w:t>Contrato.</w:t>
      </w:r>
    </w:p>
    <w:p w14:paraId="122B92C3" w14:textId="77777777" w:rsidR="00F81BF6" w:rsidRPr="007F3E5F" w:rsidRDefault="00F81BF6" w:rsidP="00F81BF6">
      <w:pPr>
        <w:jc w:val="both"/>
        <w:rPr>
          <w:rFonts w:ascii="Calibri" w:hAnsi="Calibri" w:cs="Calibri"/>
          <w:bCs/>
          <w:sz w:val="22"/>
          <w:szCs w:val="22"/>
        </w:rPr>
      </w:pPr>
    </w:p>
    <w:p w14:paraId="2CA9F199" w14:textId="77777777" w:rsidR="00F81BF6" w:rsidRPr="007F3E5F" w:rsidRDefault="00F81BF6" w:rsidP="00F81BF6">
      <w:pPr>
        <w:jc w:val="both"/>
        <w:rPr>
          <w:rFonts w:ascii="Calibri" w:hAnsi="Calibri" w:cs="Calibri"/>
          <w:bCs/>
          <w:sz w:val="22"/>
          <w:szCs w:val="22"/>
        </w:rPr>
      </w:pPr>
      <w:r w:rsidRPr="007F3E5F">
        <w:rPr>
          <w:rFonts w:ascii="Calibri" w:hAnsi="Calibri" w:cs="Calibri"/>
          <w:bCs/>
          <w:sz w:val="22"/>
          <w:szCs w:val="22"/>
        </w:rPr>
        <w:t xml:space="preserve">E, por assim estarem justas e contratadas, as partes assinam o presente Termo </w:t>
      </w:r>
      <w:r w:rsidR="00AE110C" w:rsidRPr="007F3E5F">
        <w:rPr>
          <w:rFonts w:ascii="Calibri" w:hAnsi="Calibri" w:cs="Calibri"/>
          <w:bCs/>
          <w:sz w:val="22"/>
          <w:szCs w:val="22"/>
        </w:rPr>
        <w:t>D</w:t>
      </w:r>
      <w:r w:rsidR="00C1105C" w:rsidRPr="007F3E5F">
        <w:rPr>
          <w:rFonts w:ascii="Calibri" w:hAnsi="Calibri" w:cs="Calibri"/>
          <w:bCs/>
          <w:sz w:val="22"/>
          <w:szCs w:val="22"/>
        </w:rPr>
        <w:t>igitalmente</w:t>
      </w:r>
      <w:r w:rsidRPr="007F3E5F">
        <w:rPr>
          <w:rFonts w:ascii="Calibri" w:hAnsi="Calibri" w:cs="Calibri"/>
          <w:bCs/>
          <w:sz w:val="22"/>
          <w:szCs w:val="22"/>
        </w:rPr>
        <w:t>.</w:t>
      </w:r>
    </w:p>
    <w:p w14:paraId="0EA63B40" w14:textId="77777777" w:rsidR="00F81BF6" w:rsidRPr="007F3E5F" w:rsidRDefault="00F81BF6" w:rsidP="00F81BF6">
      <w:pPr>
        <w:jc w:val="both"/>
        <w:rPr>
          <w:rFonts w:ascii="Calibri" w:eastAsia="Arial" w:hAnsi="Calibri" w:cs="Calibri"/>
          <w:bCs/>
          <w:sz w:val="22"/>
          <w:szCs w:val="22"/>
        </w:rPr>
      </w:pPr>
      <w:r w:rsidRPr="007F3E5F">
        <w:rPr>
          <w:rFonts w:ascii="Calibri" w:eastAsia="Arial" w:hAnsi="Calibri" w:cs="Calibri"/>
          <w:bCs/>
          <w:sz w:val="22"/>
          <w:szCs w:val="22"/>
        </w:rPr>
        <w:t xml:space="preserve">                                      </w:t>
      </w:r>
    </w:p>
    <w:p w14:paraId="1A3BB05D" w14:textId="0711EDFB" w:rsidR="00F81BF6" w:rsidRPr="007F3E5F" w:rsidRDefault="00D35D8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7F3E5F">
            <w:rPr>
              <w:rFonts w:asciiTheme="minorHAnsi" w:hAnsiTheme="minorHAnsi" w:cstheme="minorHAnsi"/>
              <w:b/>
            </w:rPr>
            <w:t>Florianópolis/SC</w:t>
          </w:r>
        </w:sdtContent>
      </w:sdt>
      <w:r w:rsidR="00DC6BAC" w:rsidRPr="007F3E5F">
        <w:rPr>
          <w:rFonts w:ascii="Calibri" w:hAnsi="Calibri" w:cs="Calibri"/>
          <w:bCs/>
          <w:sz w:val="22"/>
          <w:szCs w:val="22"/>
        </w:rPr>
        <w:t>, conforme datas das assinaturas digitais</w:t>
      </w:r>
      <w:r w:rsidR="00F81BF6" w:rsidRPr="007F3E5F">
        <w:rPr>
          <w:rFonts w:ascii="Calibri" w:hAnsi="Calibri" w:cs="Calibri"/>
          <w:bCs/>
          <w:sz w:val="22"/>
          <w:szCs w:val="22"/>
        </w:rPr>
        <w:t>.</w:t>
      </w:r>
    </w:p>
    <w:p w14:paraId="623BFD94" w14:textId="61D16363" w:rsidR="00F81BF6" w:rsidRPr="007F3E5F" w:rsidRDefault="00F81BF6" w:rsidP="00DE6458">
      <w:pPr>
        <w:jc w:val="both"/>
        <w:rPr>
          <w:rFonts w:ascii="Calibri" w:hAnsi="Calibri" w:cs="Calibri"/>
          <w:sz w:val="22"/>
          <w:szCs w:val="22"/>
        </w:rPr>
      </w:pPr>
      <w:r w:rsidRPr="007F3E5F">
        <w:rPr>
          <w:rFonts w:ascii="Calibri" w:eastAsia="Arial" w:hAnsi="Calibri" w:cs="Calibri"/>
          <w:bCs/>
          <w:sz w:val="22"/>
          <w:szCs w:val="22"/>
        </w:rPr>
        <w:t xml:space="preserve"> </w:t>
      </w: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7F3E5F" w:rsidRDefault="00C50B66" w:rsidP="00C50B66">
            <w:pPr>
              <w:ind w:right="27"/>
              <w:jc w:val="center"/>
              <w:rPr>
                <w:rFonts w:ascii="Calibri" w:hAnsi="Calibri" w:cs="Calibri"/>
                <w:i/>
                <w:iCs/>
                <w:sz w:val="22"/>
                <w:u w:val="single"/>
              </w:rPr>
            </w:pPr>
            <w:r w:rsidRPr="007F3E5F">
              <w:rPr>
                <w:rFonts w:ascii="Calibri" w:hAnsi="Calibri" w:cs="Calibri"/>
                <w:i/>
                <w:iCs/>
                <w:sz w:val="22"/>
                <w:u w:val="single"/>
              </w:rPr>
              <w:t>(Assinatura Digital)</w:t>
            </w:r>
          </w:p>
          <w:p w14:paraId="5A879C6C" w14:textId="77777777" w:rsidR="00F81BF6" w:rsidRPr="007F3E5F" w:rsidRDefault="00F81BF6" w:rsidP="00BB2DC6">
            <w:pPr>
              <w:pStyle w:val="WW-Corpodetexto21"/>
              <w:widowControl w:val="0"/>
              <w:rPr>
                <w:rFonts w:ascii="Calibri" w:hAnsi="Calibri" w:cs="Calibri"/>
                <w:sz w:val="22"/>
                <w:szCs w:val="22"/>
              </w:rPr>
            </w:pPr>
            <w:r w:rsidRPr="007F3E5F">
              <w:rPr>
                <w:rFonts w:ascii="Calibri" w:hAnsi="Calibri" w:cs="Calibri"/>
                <w:sz w:val="22"/>
                <w:szCs w:val="22"/>
              </w:rPr>
              <w:t>FUNDAÇÃO UNIVERSIDADE DO ESTADO DE SANTA CATARINA - UDESC</w:t>
            </w:r>
          </w:p>
          <w:p w14:paraId="1F88D2E6" w14:textId="77777777" w:rsidR="00F81BF6" w:rsidRPr="007F3E5F" w:rsidRDefault="00F81BF6" w:rsidP="00BB2DC6">
            <w:pPr>
              <w:pStyle w:val="WW-Corpodetexto21"/>
              <w:widowControl w:val="0"/>
              <w:rPr>
                <w:rFonts w:ascii="Calibri" w:hAnsi="Calibri" w:cs="Calibri"/>
                <w:b/>
                <w:bCs/>
                <w:sz w:val="22"/>
                <w:szCs w:val="22"/>
              </w:rPr>
            </w:pPr>
            <w:r w:rsidRPr="007F3E5F">
              <w:rPr>
                <w:rFonts w:ascii="Calibri" w:hAnsi="Calibri" w:cs="Calibri"/>
                <w:b/>
                <w:bCs/>
                <w:sz w:val="22"/>
                <w:szCs w:val="22"/>
              </w:rPr>
              <w:t>CONTRATANTE</w:t>
            </w:r>
          </w:p>
          <w:p w14:paraId="5F0F781A" w14:textId="77777777" w:rsidR="00F81BF6" w:rsidRPr="007F3E5F" w:rsidRDefault="00F81BF6" w:rsidP="00786340">
            <w:pPr>
              <w:jc w:val="both"/>
              <w:rPr>
                <w:rFonts w:ascii="Calibri" w:hAnsi="Calibri" w:cs="Calibri"/>
                <w:sz w:val="22"/>
                <w:szCs w:val="22"/>
              </w:rPr>
            </w:pPr>
          </w:p>
        </w:tc>
        <w:tc>
          <w:tcPr>
            <w:tcW w:w="795" w:type="dxa"/>
          </w:tcPr>
          <w:p w14:paraId="6F7F6046" w14:textId="77777777" w:rsidR="00F81BF6" w:rsidRPr="007F3E5F" w:rsidRDefault="00F81BF6" w:rsidP="00786340">
            <w:pPr>
              <w:snapToGrid w:val="0"/>
              <w:jc w:val="both"/>
              <w:rPr>
                <w:rFonts w:ascii="Calibri" w:hAnsi="Calibri" w:cs="Calibri"/>
                <w:sz w:val="22"/>
                <w:szCs w:val="22"/>
              </w:rPr>
            </w:pPr>
          </w:p>
        </w:tc>
        <w:tc>
          <w:tcPr>
            <w:tcW w:w="4545" w:type="dxa"/>
          </w:tcPr>
          <w:p w14:paraId="049D4DAD" w14:textId="77777777" w:rsidR="00C50B66" w:rsidRPr="007F3E5F" w:rsidRDefault="00C50B66" w:rsidP="00C50B66">
            <w:pPr>
              <w:ind w:right="27"/>
              <w:jc w:val="center"/>
              <w:rPr>
                <w:rFonts w:ascii="Calibri" w:hAnsi="Calibri" w:cs="Calibri"/>
                <w:i/>
                <w:iCs/>
                <w:sz w:val="22"/>
                <w:u w:val="single"/>
              </w:rPr>
            </w:pPr>
            <w:r w:rsidRPr="007F3E5F">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7F3E5F">
              <w:rPr>
                <w:rFonts w:ascii="Calibri" w:hAnsi="Calibri" w:cs="Calibri"/>
                <w:b/>
                <w:bCs/>
                <w:sz w:val="22"/>
                <w:szCs w:val="22"/>
              </w:rPr>
              <w:t>CONTRATADA</w:t>
            </w:r>
          </w:p>
        </w:tc>
      </w:tr>
    </w:tbl>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bookmarkStart w:id="8" w:name="Anexo_VII"/>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019D2FAB" w:rsidR="00F803EB" w:rsidRPr="007F3E5F" w:rsidRDefault="00F803EB" w:rsidP="00F803EB">
      <w:pPr>
        <w:pStyle w:val="Ttulo8"/>
        <w:numPr>
          <w:ilvl w:val="0"/>
          <w:numId w:val="0"/>
        </w:numPr>
        <w:rPr>
          <w:rFonts w:ascii="Calibri" w:hAnsi="Calibri" w:cs="Arial"/>
          <w:bCs w:val="0"/>
          <w:szCs w:val="22"/>
        </w:rPr>
      </w:pPr>
      <w:r w:rsidRPr="007F3E5F">
        <w:rPr>
          <w:rFonts w:ascii="Calibri" w:hAnsi="Calibri" w:cs="Arial"/>
          <w:bCs w:val="0"/>
          <w:szCs w:val="22"/>
        </w:rPr>
        <w:t xml:space="preserve">PREGÃO ELETRÔNICO nº </w:t>
      </w:r>
      <w:r w:rsidR="00C11EBA" w:rsidRPr="007F3E5F">
        <w:rPr>
          <w:rFonts w:ascii="Calibri" w:hAnsi="Calibri" w:cs="Arial"/>
          <w:bCs w:val="0"/>
          <w:szCs w:val="22"/>
        </w:rPr>
        <w:t>0666</w:t>
      </w:r>
      <w:r w:rsidR="00F2392A" w:rsidRPr="007F3E5F">
        <w:rPr>
          <w:rFonts w:ascii="Calibri" w:hAnsi="Calibri" w:cs="Arial"/>
          <w:bCs w:val="0"/>
          <w:szCs w:val="22"/>
        </w:rPr>
        <w:t>/20</w:t>
      </w:r>
      <w:r w:rsidR="00095A81" w:rsidRPr="007F3E5F">
        <w:rPr>
          <w:rFonts w:ascii="Calibri" w:hAnsi="Calibri" w:cs="Arial"/>
          <w:bCs w:val="0"/>
          <w:szCs w:val="22"/>
        </w:rPr>
        <w:t>2</w:t>
      </w:r>
      <w:r w:rsidR="00170C9D" w:rsidRPr="007F3E5F">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7F3E5F"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7F3E5F"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7F3E5F" w:rsidRDefault="00F803EB" w:rsidP="00FA48CA">
            <w:pPr>
              <w:ind w:left="-2213"/>
              <w:jc w:val="center"/>
              <w:rPr>
                <w:rFonts w:ascii="Calibri" w:hAnsi="Calibri" w:cs="Arial"/>
                <w:bCs/>
                <w:sz w:val="22"/>
                <w:szCs w:val="22"/>
              </w:rPr>
            </w:pPr>
            <w:r w:rsidRPr="007F3E5F">
              <w:rPr>
                <w:rFonts w:ascii="Calibri" w:hAnsi="Calibri" w:cs="Arial"/>
                <w:bCs/>
                <w:sz w:val="22"/>
                <w:szCs w:val="22"/>
              </w:rPr>
              <w:t>MODELO DE AUTORIZAÇÃO DE FORNECIMENTO</w:t>
            </w:r>
            <w:r w:rsidR="00BB2DC6" w:rsidRPr="007F3E5F">
              <w:rPr>
                <w:rFonts w:ascii="Calibri" w:hAnsi="Calibri" w:cs="Arial"/>
                <w:bCs/>
                <w:sz w:val="22"/>
                <w:szCs w:val="22"/>
              </w:rPr>
              <w:t>/ORDEM DE SERVIÇO</w:t>
            </w:r>
          </w:p>
          <w:p w14:paraId="0E283751" w14:textId="77777777" w:rsidR="00F803EB" w:rsidRPr="007F3E5F" w:rsidRDefault="00F803EB" w:rsidP="00FA48CA">
            <w:pPr>
              <w:spacing w:line="120" w:lineRule="auto"/>
              <w:rPr>
                <w:rFonts w:ascii="Calibri" w:eastAsia="Arial Unicode MS" w:hAnsi="Calibri" w:cs="Arial"/>
                <w:b/>
                <w:sz w:val="22"/>
                <w:szCs w:val="22"/>
              </w:rPr>
            </w:pPr>
          </w:p>
        </w:tc>
      </w:tr>
    </w:tbl>
    <w:p w14:paraId="7B694E1A" w14:textId="1EEB15E9" w:rsidR="00F803EB" w:rsidRPr="007F3E5F" w:rsidRDefault="00F803EB" w:rsidP="00F803EB">
      <w:pPr>
        <w:rPr>
          <w:rFonts w:ascii="Calibri" w:hAnsi="Calibri" w:cs="Arial"/>
          <w:sz w:val="20"/>
          <w:szCs w:val="20"/>
        </w:rPr>
      </w:pPr>
      <w:r w:rsidRPr="007F3E5F">
        <w:rPr>
          <w:rFonts w:ascii="Calibri" w:hAnsi="Calibri" w:cs="Arial"/>
          <w:sz w:val="20"/>
          <w:szCs w:val="20"/>
        </w:rPr>
        <w:t xml:space="preserve">Autorização de fornecimento vinculada ao Edital de Pregão Eletrônico nº </w:t>
      </w:r>
      <w:r w:rsidR="00C50B66" w:rsidRPr="007F3E5F">
        <w:rPr>
          <w:rFonts w:ascii="Calibri" w:hAnsi="Calibri" w:cs="Arial"/>
          <w:sz w:val="20"/>
          <w:szCs w:val="20"/>
        </w:rPr>
        <w:t>_____</w:t>
      </w:r>
      <w:r w:rsidR="00F2392A" w:rsidRPr="007F3E5F">
        <w:rPr>
          <w:rFonts w:ascii="Calibri" w:hAnsi="Calibri" w:cs="Arial"/>
          <w:sz w:val="20"/>
          <w:szCs w:val="20"/>
        </w:rPr>
        <w:t>/20</w:t>
      </w:r>
      <w:r w:rsidR="00095A81" w:rsidRPr="007F3E5F">
        <w:rPr>
          <w:rFonts w:ascii="Calibri" w:hAnsi="Calibri" w:cs="Arial"/>
          <w:sz w:val="20"/>
          <w:szCs w:val="20"/>
        </w:rPr>
        <w:t>2</w:t>
      </w:r>
      <w:r w:rsidR="00A414C7" w:rsidRPr="007F3E5F">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7F3E5F">
        <w:rPr>
          <w:rFonts w:ascii="Calibri" w:hAnsi="Calibri" w:cs="Arial"/>
          <w:sz w:val="20"/>
          <w:szCs w:val="20"/>
        </w:rPr>
        <w:t xml:space="preserve">Autorização de fornecimento / </w:t>
      </w:r>
      <w:r w:rsidRPr="007F3E5F">
        <w:rPr>
          <w:rFonts w:ascii="Calibri" w:hAnsi="Calibri"/>
          <w:sz w:val="20"/>
          <w:szCs w:val="20"/>
        </w:rPr>
        <w:t>Ordem de Serviço nº ______/20</w:t>
      </w:r>
      <w:r w:rsidR="00095A81" w:rsidRPr="007F3E5F">
        <w:rPr>
          <w:rFonts w:ascii="Calibri" w:hAnsi="Calibri"/>
          <w:sz w:val="20"/>
          <w:szCs w:val="20"/>
        </w:rPr>
        <w:t>2</w:t>
      </w:r>
      <w:r w:rsidR="00A414C7" w:rsidRPr="007F3E5F">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7B1035A6" w:rsidR="007A6B3A" w:rsidRPr="007F3E5F" w:rsidRDefault="00483AF3" w:rsidP="00BB2DC6">
      <w:pPr>
        <w:pStyle w:val="Ttulo8"/>
        <w:rPr>
          <w:rFonts w:ascii="Calibri" w:hAnsi="Calibri"/>
          <w:szCs w:val="22"/>
          <w:lang w:val="pt-PT"/>
        </w:rPr>
      </w:pPr>
      <w:r w:rsidRPr="007F3E5F">
        <w:rPr>
          <w:rFonts w:ascii="Calibri" w:hAnsi="Calibri"/>
          <w:b w:val="0"/>
          <w:szCs w:val="22"/>
          <w:lang w:val="pt-PT"/>
        </w:rPr>
        <w:t xml:space="preserve">PREGÃO ELETRÔNICO Nº </w:t>
      </w:r>
      <w:r w:rsidR="00C11EBA" w:rsidRPr="007F3E5F">
        <w:rPr>
          <w:rFonts w:ascii="Calibri" w:hAnsi="Calibri"/>
          <w:b w:val="0"/>
          <w:szCs w:val="22"/>
          <w:lang w:val="pt-PT"/>
        </w:rPr>
        <w:t>0666</w:t>
      </w:r>
      <w:r w:rsidR="00F2392A" w:rsidRPr="007F3E5F">
        <w:rPr>
          <w:rFonts w:ascii="Calibri" w:hAnsi="Calibri"/>
          <w:b w:val="0"/>
          <w:szCs w:val="22"/>
          <w:lang w:val="pt-PT"/>
        </w:rPr>
        <w:t>/20</w:t>
      </w:r>
      <w:r w:rsidR="00095A81" w:rsidRPr="007F3E5F">
        <w:rPr>
          <w:rFonts w:ascii="Calibri" w:hAnsi="Calibri"/>
          <w:b w:val="0"/>
          <w:szCs w:val="22"/>
          <w:lang w:val="pt-PT"/>
        </w:rPr>
        <w:t>2</w:t>
      </w:r>
      <w:r w:rsidR="00170C9D" w:rsidRPr="007F3E5F">
        <w:rPr>
          <w:rFonts w:ascii="Calibri" w:hAnsi="Calibri"/>
          <w:b w:val="0"/>
          <w:szCs w:val="22"/>
          <w:lang w:val="pt-PT"/>
        </w:rPr>
        <w:t>4</w:t>
      </w:r>
    </w:p>
    <w:p w14:paraId="3A057C9A" w14:textId="77777777" w:rsidR="007A6B3A" w:rsidRPr="007F3E5F" w:rsidRDefault="007A6B3A" w:rsidP="007A6B3A">
      <w:pPr>
        <w:pStyle w:val="Legenda1"/>
        <w:tabs>
          <w:tab w:val="left" w:pos="4395"/>
        </w:tabs>
        <w:suppressAutoHyphens/>
        <w:rPr>
          <w:rFonts w:ascii="Calibri" w:hAnsi="Calibri"/>
          <w:bCs/>
          <w:sz w:val="22"/>
          <w:szCs w:val="22"/>
        </w:rPr>
      </w:pPr>
    </w:p>
    <w:p w14:paraId="7F8A052B" w14:textId="77777777" w:rsidR="007A6B3A" w:rsidRPr="007F3E5F" w:rsidRDefault="007A6B3A" w:rsidP="007A6B3A">
      <w:pPr>
        <w:pStyle w:val="TABELA"/>
        <w:numPr>
          <w:ilvl w:val="0"/>
          <w:numId w:val="0"/>
        </w:numPr>
        <w:tabs>
          <w:tab w:val="left" w:pos="4395"/>
        </w:tabs>
        <w:suppressAutoHyphens/>
        <w:rPr>
          <w:rFonts w:ascii="Calibri" w:hAnsi="Calibri"/>
          <w:sz w:val="22"/>
          <w:szCs w:val="22"/>
        </w:rPr>
      </w:pPr>
      <w:r w:rsidRPr="007F3E5F">
        <w:rPr>
          <w:rFonts w:ascii="Calibri" w:hAnsi="Calibri"/>
          <w:bCs/>
          <w:sz w:val="22"/>
        </w:rPr>
        <w:t>INFORMAÇÕES DA EMPRESA VENCEDORA PARA CONTRATAÇÃO</w:t>
      </w:r>
    </w:p>
    <w:p w14:paraId="6CF55208" w14:textId="77777777" w:rsidR="007A6B3A" w:rsidRPr="007F3E5F" w:rsidRDefault="007A6B3A" w:rsidP="007A6B3A">
      <w:pPr>
        <w:jc w:val="both"/>
        <w:rPr>
          <w:rFonts w:ascii="Calibri" w:hAnsi="Calibri"/>
          <w:sz w:val="22"/>
          <w:szCs w:val="22"/>
        </w:rPr>
      </w:pPr>
    </w:p>
    <w:p w14:paraId="1A58F039" w14:textId="77777777" w:rsidR="007A6B3A" w:rsidRPr="007F3E5F" w:rsidRDefault="007A6B3A" w:rsidP="007A6B3A">
      <w:pPr>
        <w:jc w:val="both"/>
        <w:rPr>
          <w:rFonts w:ascii="Calibri" w:hAnsi="Calibri"/>
          <w:sz w:val="22"/>
          <w:szCs w:val="22"/>
        </w:rPr>
      </w:pPr>
    </w:p>
    <w:p w14:paraId="61048329" w14:textId="77777777" w:rsidR="007A6B3A" w:rsidRPr="007F3E5F" w:rsidRDefault="007A6B3A" w:rsidP="007A6B3A">
      <w:pPr>
        <w:jc w:val="both"/>
        <w:rPr>
          <w:rFonts w:ascii="Calibri" w:hAnsi="Calibri"/>
          <w:b/>
          <w:szCs w:val="22"/>
        </w:rPr>
      </w:pPr>
      <w:r w:rsidRPr="007F3E5F">
        <w:rPr>
          <w:rFonts w:ascii="Calibri" w:hAnsi="Calibri"/>
          <w:b/>
          <w:sz w:val="22"/>
          <w:szCs w:val="22"/>
        </w:rPr>
        <w:t>Razão Social/Nome:</w:t>
      </w:r>
    </w:p>
    <w:p w14:paraId="0528AE8A" w14:textId="77777777" w:rsidR="007A6B3A" w:rsidRPr="007F3E5F" w:rsidRDefault="007A6B3A" w:rsidP="007A6B3A">
      <w:pPr>
        <w:pStyle w:val="EspSubTitulo1Char"/>
        <w:suppressAutoHyphens/>
        <w:spacing w:before="0" w:after="0"/>
        <w:rPr>
          <w:rFonts w:ascii="Calibri" w:hAnsi="Calibri"/>
          <w:szCs w:val="22"/>
        </w:rPr>
      </w:pPr>
      <w:r w:rsidRPr="007F3E5F">
        <w:rPr>
          <w:rFonts w:ascii="Calibri" w:hAnsi="Calibri"/>
          <w:szCs w:val="22"/>
        </w:rPr>
        <w:t>Endereço:</w:t>
      </w:r>
    </w:p>
    <w:p w14:paraId="04BC942A" w14:textId="77777777" w:rsidR="007A6B3A" w:rsidRPr="007F3E5F" w:rsidRDefault="007A6B3A" w:rsidP="007A6B3A">
      <w:pPr>
        <w:jc w:val="both"/>
        <w:rPr>
          <w:rFonts w:ascii="Calibri" w:hAnsi="Calibri"/>
          <w:sz w:val="22"/>
          <w:szCs w:val="22"/>
        </w:rPr>
      </w:pPr>
      <w:r w:rsidRPr="007F3E5F">
        <w:rPr>
          <w:rFonts w:ascii="Calibri" w:hAnsi="Calibri"/>
          <w:sz w:val="22"/>
          <w:szCs w:val="22"/>
        </w:rPr>
        <w:t>Município:</w:t>
      </w:r>
    </w:p>
    <w:p w14:paraId="518CD34B" w14:textId="77777777" w:rsidR="007A6B3A" w:rsidRPr="007F3E5F" w:rsidRDefault="007A6B3A" w:rsidP="007A6B3A">
      <w:pPr>
        <w:pStyle w:val="Corpodetexto3"/>
        <w:rPr>
          <w:rFonts w:ascii="Calibri" w:hAnsi="Calibri"/>
          <w:sz w:val="22"/>
          <w:szCs w:val="22"/>
        </w:rPr>
      </w:pPr>
      <w:r w:rsidRPr="007F3E5F">
        <w:rPr>
          <w:rFonts w:ascii="Calibri" w:hAnsi="Calibri"/>
          <w:sz w:val="22"/>
          <w:szCs w:val="22"/>
        </w:rPr>
        <w:t>Estado:</w:t>
      </w:r>
    </w:p>
    <w:p w14:paraId="2292BB64" w14:textId="77777777" w:rsidR="007A6B3A" w:rsidRPr="007F3E5F" w:rsidRDefault="007A6B3A" w:rsidP="007A6B3A">
      <w:pPr>
        <w:jc w:val="both"/>
        <w:rPr>
          <w:rFonts w:ascii="Calibri" w:hAnsi="Calibri"/>
          <w:sz w:val="22"/>
          <w:szCs w:val="22"/>
        </w:rPr>
      </w:pPr>
      <w:r w:rsidRPr="007F3E5F">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7F3E5F">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B572CF" w:rsidRDefault="00B572CF">
      <w:r>
        <w:separator/>
      </w:r>
    </w:p>
  </w:endnote>
  <w:endnote w:type="continuationSeparator" w:id="0">
    <w:p w14:paraId="7E2AAA9C" w14:textId="77777777" w:rsidR="00B572CF" w:rsidRDefault="00B5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0EE90F05" w:rsidR="00B572CF" w:rsidRDefault="00B572CF" w:rsidP="00352F71">
    <w:pPr>
      <w:pStyle w:val="Rodap"/>
      <w:tabs>
        <w:tab w:val="clear" w:pos="4419"/>
        <w:tab w:val="center" w:pos="0"/>
      </w:tabs>
      <w:rPr>
        <w:color w:val="0000FF"/>
        <w:sz w:val="14"/>
      </w:rPr>
    </w:pPr>
    <w:r w:rsidRPr="007F3E5F">
      <w:rPr>
        <w:sz w:val="14"/>
      </w:rPr>
      <w:t xml:space="preserve">PE 0666/2024                                                                                                                                                                                                                                           Página </w:t>
    </w:r>
    <w:r w:rsidRPr="007F3E5F">
      <w:rPr>
        <w:sz w:val="14"/>
      </w:rPr>
      <w:fldChar w:fldCharType="begin"/>
    </w:r>
    <w:r w:rsidRPr="007F3E5F">
      <w:rPr>
        <w:sz w:val="14"/>
      </w:rPr>
      <w:instrText xml:space="preserve"> PAGE </w:instrText>
    </w:r>
    <w:r w:rsidRPr="007F3E5F">
      <w:rPr>
        <w:sz w:val="14"/>
      </w:rPr>
      <w:fldChar w:fldCharType="separate"/>
    </w:r>
    <w:r w:rsidRPr="007F3E5F">
      <w:rPr>
        <w:noProof/>
        <w:sz w:val="14"/>
      </w:rPr>
      <w:t>16</w:t>
    </w:r>
    <w:r w:rsidRPr="007F3E5F">
      <w:rPr>
        <w:sz w:val="14"/>
      </w:rPr>
      <w:fldChar w:fldCharType="end"/>
    </w:r>
    <w:r w:rsidRPr="007F3E5F">
      <w:rPr>
        <w:sz w:val="14"/>
      </w:rPr>
      <w:t xml:space="preserve"> de </w:t>
    </w:r>
    <w:r w:rsidRPr="007F3E5F">
      <w:rPr>
        <w:sz w:val="14"/>
      </w:rPr>
      <w:fldChar w:fldCharType="begin"/>
    </w:r>
    <w:r w:rsidRPr="007F3E5F">
      <w:rPr>
        <w:sz w:val="14"/>
      </w:rPr>
      <w:instrText xml:space="preserve"> NUMPAGES \*Arabic </w:instrText>
    </w:r>
    <w:r w:rsidRPr="007F3E5F">
      <w:rPr>
        <w:sz w:val="14"/>
      </w:rPr>
      <w:fldChar w:fldCharType="separate"/>
    </w:r>
    <w:r w:rsidRPr="007F3E5F">
      <w:rPr>
        <w:noProof/>
        <w:sz w:val="14"/>
      </w:rPr>
      <w:t>18</w:t>
    </w:r>
    <w:r w:rsidRPr="007F3E5F">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B572CF" w:rsidRPr="00562F8F" w:rsidRDefault="00B572C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B572CF" w:rsidRDefault="00B572CF">
      <w:r>
        <w:separator/>
      </w:r>
    </w:p>
  </w:footnote>
  <w:footnote w:type="continuationSeparator" w:id="0">
    <w:p w14:paraId="18331152" w14:textId="77777777" w:rsidR="00B572CF" w:rsidRDefault="00B57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B572CF" w:rsidRDefault="00B572CF">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B572CF" w:rsidRPr="006A59DF" w:rsidRDefault="00B572C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B572CF" w:rsidRDefault="00B572C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B572CF" w:rsidRDefault="00B572C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2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43E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2331"/>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352F"/>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3E5F"/>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4BC"/>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8E1"/>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3D2B"/>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572CF"/>
    <w:rsid w:val="00B62D6D"/>
    <w:rsid w:val="00B630C3"/>
    <w:rsid w:val="00B63CC8"/>
    <w:rsid w:val="00B679ED"/>
    <w:rsid w:val="00B67A0A"/>
    <w:rsid w:val="00B7207A"/>
    <w:rsid w:val="00B723A1"/>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1EBA"/>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E6458"/>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849AC"/>
    <w:rsid w:val="004B2F91"/>
    <w:rsid w:val="0054441A"/>
    <w:rsid w:val="005F14F9"/>
    <w:rsid w:val="006738B0"/>
    <w:rsid w:val="00695DD5"/>
    <w:rsid w:val="006D7639"/>
    <w:rsid w:val="009A05A2"/>
    <w:rsid w:val="00A1342A"/>
    <w:rsid w:val="00A3182D"/>
    <w:rsid w:val="00B4559A"/>
    <w:rsid w:val="00BA2BC2"/>
    <w:rsid w:val="00D571C0"/>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CF213-5191-44FF-97BE-1C8F3F61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23</Pages>
  <Words>10667</Words>
  <Characters>57603</Characters>
  <Application>Microsoft Office Word</Application>
  <DocSecurity>0</DocSecurity>
  <Lines>480</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68134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RACHEL CARDOSO PILATI</cp:lastModifiedBy>
  <cp:revision>76</cp:revision>
  <cp:lastPrinted>2024-06-21T16:19:00Z</cp:lastPrinted>
  <dcterms:created xsi:type="dcterms:W3CDTF">2020-05-14T18:48:00Z</dcterms:created>
  <dcterms:modified xsi:type="dcterms:W3CDTF">2024-06-21T16:20:00Z</dcterms:modified>
</cp:coreProperties>
</file>